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4D" w:rsidRPr="0087491F" w:rsidRDefault="00DA414D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BB381F" w:rsidRPr="006E0BFC" w:rsidRDefault="006E0BFC" w:rsidP="006E0BFC">
      <w:pPr>
        <w:tabs>
          <w:tab w:val="left" w:pos="1140"/>
        </w:tabs>
        <w:spacing w:after="0"/>
        <w:jc w:val="center"/>
        <w:rPr>
          <w:rFonts w:ascii="Arial" w:hAnsi="Arial" w:cs="Arial"/>
          <w:b/>
          <w:bCs/>
        </w:rPr>
      </w:pPr>
      <w:r w:rsidRPr="006E0BFC">
        <w:rPr>
          <w:rFonts w:ascii="Arial" w:hAnsi="Arial" w:cs="Arial"/>
          <w:b/>
          <w:bCs/>
        </w:rPr>
        <w:t xml:space="preserve">UMOWA NR </w:t>
      </w:r>
      <w:proofErr w:type="spellStart"/>
      <w:r w:rsidRPr="006E0BFC">
        <w:rPr>
          <w:rFonts w:ascii="Arial" w:hAnsi="Arial" w:cs="Arial"/>
          <w:b/>
          <w:bCs/>
        </w:rPr>
        <w:t>WOF-I</w:t>
      </w:r>
      <w:proofErr w:type="spellEnd"/>
      <w:r w:rsidR="00784EB1">
        <w:rPr>
          <w:rFonts w:ascii="Arial" w:hAnsi="Arial" w:cs="Arial"/>
          <w:b/>
          <w:bCs/>
        </w:rPr>
        <w:t>………………</w:t>
      </w:r>
    </w:p>
    <w:p w:rsidR="00474B86" w:rsidRDefault="00474B86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BF4DCC" w:rsidRDefault="00BF4DCC" w:rsidP="00BF4DCC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>W dniu …..………………….. r.  pomiędzy:</w:t>
      </w:r>
    </w:p>
    <w:p w:rsidR="00BF4DCC" w:rsidRDefault="00BF4DCC" w:rsidP="00BF4DC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F4DCC" w:rsidRPr="00DA6937" w:rsidRDefault="00BF4DCC" w:rsidP="00BF4DCC">
      <w:pPr>
        <w:spacing w:after="0"/>
        <w:jc w:val="both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>Regionalną Dyrekcją Ochrony Środowiska w Katowicach, Pl. Grunwaldzki 8-10, 40-127 Katowice, NIP: 9542653766; REGON: 241051947, reprezentowaną przez:</w:t>
      </w:r>
    </w:p>
    <w:p w:rsidR="00BF4DCC" w:rsidRPr="00DA6937" w:rsidRDefault="00BF4DCC" w:rsidP="00BF4DCC">
      <w:pPr>
        <w:spacing w:after="0"/>
        <w:jc w:val="both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 xml:space="preserve">Panią Mirosławę Mierczyk-Sawicką – Regionalnego Dyrektora Ochrony Środowiska </w:t>
      </w:r>
      <w:r w:rsidRPr="00DA6937">
        <w:rPr>
          <w:rFonts w:ascii="Arial" w:hAnsi="Arial" w:cs="Arial"/>
          <w:sz w:val="21"/>
          <w:szCs w:val="21"/>
        </w:rPr>
        <w:br/>
        <w:t>w Katowicach, zwaną dalej „Zamawiającym”</w:t>
      </w:r>
    </w:p>
    <w:p w:rsidR="00BF4DCC" w:rsidRPr="002E6D23" w:rsidRDefault="00BF4DCC" w:rsidP="00BF4DCC">
      <w:pPr>
        <w:spacing w:before="240" w:after="0"/>
        <w:ind w:left="1"/>
        <w:jc w:val="both"/>
        <w:rPr>
          <w:rFonts w:ascii="Arial" w:hAnsi="Arial" w:cs="Arial"/>
          <w:sz w:val="21"/>
          <w:szCs w:val="21"/>
        </w:rPr>
      </w:pPr>
      <w:r w:rsidRPr="002E6D23">
        <w:rPr>
          <w:rFonts w:ascii="Arial" w:hAnsi="Arial" w:cs="Arial"/>
          <w:sz w:val="21"/>
          <w:szCs w:val="21"/>
        </w:rPr>
        <w:t xml:space="preserve">a </w:t>
      </w:r>
    </w:p>
    <w:p w:rsidR="00BF4DCC" w:rsidRDefault="00BF4DCC" w:rsidP="00BF4DCC">
      <w:pPr>
        <w:pStyle w:val="Default"/>
        <w:jc w:val="both"/>
        <w:rPr>
          <w:rFonts w:ascii="Arial" w:hAnsi="Arial" w:cs="Arial"/>
          <w:b/>
          <w:bCs/>
          <w:color w:val="auto"/>
          <w:sz w:val="21"/>
          <w:szCs w:val="21"/>
        </w:rPr>
      </w:pPr>
    </w:p>
    <w:p w:rsidR="00BF4DCC" w:rsidRPr="00230B38" w:rsidRDefault="00784EB1" w:rsidP="00230B38">
      <w:pPr>
        <w:pStyle w:val="Standard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………………………………………………………………………………………..</w:t>
      </w:r>
    </w:p>
    <w:p w:rsidR="00BF4DCC" w:rsidRPr="00230B38" w:rsidRDefault="00BF4DCC" w:rsidP="00230B38">
      <w:pPr>
        <w:pStyle w:val="Standard"/>
        <w:rPr>
          <w:rFonts w:ascii="Arial" w:hAnsi="Arial" w:cs="Arial"/>
          <w:sz w:val="21"/>
          <w:szCs w:val="21"/>
        </w:rPr>
      </w:pPr>
      <w:r w:rsidRPr="00230B38">
        <w:rPr>
          <w:rFonts w:ascii="Arial" w:hAnsi="Arial" w:cs="Arial"/>
          <w:sz w:val="21"/>
          <w:szCs w:val="21"/>
        </w:rPr>
        <w:t>zwanym dalej „Wykonawcą”,</w:t>
      </w:r>
    </w:p>
    <w:p w:rsidR="00BF4DCC" w:rsidRPr="00DA6937" w:rsidRDefault="00BF4DCC" w:rsidP="00BF4DCC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</w:p>
    <w:p w:rsidR="00BF4DCC" w:rsidRPr="00DA6937" w:rsidRDefault="00BF4DCC" w:rsidP="00BF4DCC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 xml:space="preserve">- dalej łącznie zwani: „Stronami”, </w:t>
      </w:r>
    </w:p>
    <w:p w:rsidR="00BF4DCC" w:rsidRDefault="00BF4DCC" w:rsidP="00BF4DC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F4DCC" w:rsidRDefault="00BF4DCC" w:rsidP="00BF4DC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wyniku przeprowadzonej procedury w trybie podstawowym, na podstawie w art. 275 pkt 1 ustawy z dnia 11 września 2019 r. Prawo zamówień publicznych </w:t>
      </w:r>
      <w:r w:rsidR="00197E4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="00197E47" w:rsidRPr="00197E47">
        <w:rPr>
          <w:rFonts w:ascii="Arial" w:hAnsi="Arial" w:cs="Arial"/>
          <w:sz w:val="21"/>
          <w:szCs w:val="21"/>
        </w:rPr>
        <w:t>tj. z dnia 18 maja 2021 r. (</w:t>
      </w:r>
      <w:proofErr w:type="spellStart"/>
      <w:r w:rsidR="00197E47" w:rsidRPr="00197E47">
        <w:rPr>
          <w:rFonts w:ascii="Arial" w:hAnsi="Arial" w:cs="Arial"/>
          <w:sz w:val="21"/>
          <w:szCs w:val="21"/>
        </w:rPr>
        <w:t>Dz.U</w:t>
      </w:r>
      <w:proofErr w:type="spellEnd"/>
      <w:r w:rsidR="00197E47" w:rsidRPr="00197E47">
        <w:rPr>
          <w:rFonts w:ascii="Arial" w:hAnsi="Arial" w:cs="Arial"/>
          <w:sz w:val="21"/>
          <w:szCs w:val="21"/>
        </w:rPr>
        <w:t>. z 2021 r. poz. 1129)</w:t>
      </w:r>
      <w:r w:rsidR="00197E47">
        <w:rPr>
          <w:rFonts w:ascii="Arial" w:hAnsi="Arial" w:cs="Arial"/>
          <w:sz w:val="21"/>
          <w:szCs w:val="21"/>
        </w:rPr>
        <w:t xml:space="preserve"> dalej zwana PZP </w:t>
      </w:r>
      <w:r>
        <w:rPr>
          <w:rFonts w:ascii="Arial" w:hAnsi="Arial" w:cs="Arial"/>
          <w:sz w:val="21"/>
          <w:szCs w:val="21"/>
        </w:rPr>
        <w:t>została zawarta umowa następującej treści:</w:t>
      </w:r>
    </w:p>
    <w:p w:rsidR="006E0BFC" w:rsidRPr="0087491F" w:rsidRDefault="006E0BFC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BB381F" w:rsidRPr="0087491F" w:rsidRDefault="00B30B24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B30B24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30B24">
        <w:rPr>
          <w:rFonts w:ascii="Arial" w:hAnsi="Arial" w:cs="Arial"/>
          <w:b/>
          <w:sz w:val="21"/>
          <w:szCs w:val="21"/>
        </w:rPr>
        <w:t>1.</w:t>
      </w:r>
      <w:r w:rsidRPr="00B30B24">
        <w:rPr>
          <w:rFonts w:ascii="Arial" w:hAnsi="Arial" w:cs="Arial"/>
          <w:b/>
          <w:sz w:val="21"/>
          <w:szCs w:val="21"/>
        </w:rPr>
        <w:br/>
        <w:t xml:space="preserve"> PRZEDMIOT UMOWY</w:t>
      </w:r>
    </w:p>
    <w:p w:rsidR="00BB381F" w:rsidRPr="0087491F" w:rsidRDefault="00BB381F" w:rsidP="004F0AB5">
      <w:pPr>
        <w:pStyle w:val="Tekstpodstawowy"/>
        <w:numPr>
          <w:ilvl w:val="0"/>
          <w:numId w:val="2"/>
        </w:numPr>
        <w:spacing w:line="276" w:lineRule="auto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Przedmiotem umowy </w:t>
      </w:r>
      <w:r w:rsidR="00C509D3" w:rsidRPr="0087491F">
        <w:rPr>
          <w:rFonts w:ascii="Arial" w:hAnsi="Arial" w:cs="Arial"/>
          <w:sz w:val="21"/>
          <w:szCs w:val="21"/>
        </w:rPr>
        <w:t xml:space="preserve">jest wykonanie </w:t>
      </w:r>
      <w:r w:rsidR="002D129C" w:rsidRPr="0087491F">
        <w:rPr>
          <w:rFonts w:ascii="Arial" w:hAnsi="Arial" w:cs="Arial"/>
          <w:sz w:val="21"/>
          <w:szCs w:val="21"/>
        </w:rPr>
        <w:t xml:space="preserve">usługi </w:t>
      </w:r>
      <w:r w:rsidR="00EB1D94" w:rsidRPr="0087491F">
        <w:rPr>
          <w:rFonts w:ascii="Arial" w:hAnsi="Arial" w:cs="Arial"/>
          <w:bCs/>
          <w:sz w:val="21"/>
          <w:szCs w:val="21"/>
        </w:rPr>
        <w:t>pn.</w:t>
      </w:r>
      <w:r w:rsidRPr="0087491F">
        <w:rPr>
          <w:rFonts w:ascii="Arial" w:hAnsi="Arial" w:cs="Arial"/>
          <w:bCs/>
          <w:sz w:val="21"/>
          <w:szCs w:val="21"/>
        </w:rPr>
        <w:t>:</w:t>
      </w:r>
      <w:r w:rsidR="00784EB1">
        <w:rPr>
          <w:rFonts w:ascii="Arial" w:hAnsi="Arial" w:cs="Arial"/>
          <w:b/>
          <w:sz w:val="21"/>
          <w:szCs w:val="21"/>
        </w:rPr>
        <w:t xml:space="preserve"> </w:t>
      </w:r>
      <w:r w:rsidR="00784EB1" w:rsidRPr="00784EB1">
        <w:rPr>
          <w:rFonts w:ascii="Arial" w:hAnsi="Arial" w:cs="Arial"/>
          <w:b/>
          <w:sz w:val="21"/>
          <w:szCs w:val="21"/>
        </w:rPr>
        <w:t>KOMPLEKS DZIAŁAŃ OCHRONNYCH DLA CISA W REZERWATACH CISY NAD LISWARTĄ I CISY PRZYBYNOWSKIE, NA POWIERZCHNI 0,4 HA</w:t>
      </w:r>
      <w:r w:rsidRPr="0087491F">
        <w:rPr>
          <w:rFonts w:ascii="Arial" w:hAnsi="Arial" w:cs="Arial"/>
          <w:i/>
          <w:sz w:val="21"/>
          <w:szCs w:val="21"/>
        </w:rPr>
        <w:t>,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>zgodnie</w:t>
      </w:r>
      <w:r w:rsidR="00087A3F" w:rsidRPr="0087491F"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>z</w:t>
      </w:r>
      <w:r w:rsidR="00AD46EA" w:rsidRPr="0087491F">
        <w:rPr>
          <w:rFonts w:ascii="Arial" w:hAnsi="Arial" w:cs="Arial"/>
          <w:sz w:val="21"/>
          <w:szCs w:val="21"/>
        </w:rPr>
        <w:t xml:space="preserve"> opisem</w:t>
      </w:r>
      <w:r w:rsidRPr="0087491F">
        <w:rPr>
          <w:rFonts w:ascii="Arial" w:hAnsi="Arial" w:cs="Arial"/>
          <w:sz w:val="21"/>
          <w:szCs w:val="21"/>
        </w:rPr>
        <w:t xml:space="preserve"> przedmiot</w:t>
      </w:r>
      <w:r w:rsidR="00AD46EA" w:rsidRPr="0087491F">
        <w:rPr>
          <w:rFonts w:ascii="Arial" w:hAnsi="Arial" w:cs="Arial"/>
          <w:sz w:val="21"/>
          <w:szCs w:val="21"/>
        </w:rPr>
        <w:t>u</w:t>
      </w:r>
      <w:r w:rsidRPr="0087491F">
        <w:rPr>
          <w:rFonts w:ascii="Arial" w:hAnsi="Arial" w:cs="Arial"/>
          <w:sz w:val="21"/>
          <w:szCs w:val="21"/>
        </w:rPr>
        <w:t xml:space="preserve"> zamówienia określonym </w:t>
      </w:r>
      <w:r w:rsidR="00C36E97">
        <w:rPr>
          <w:rFonts w:ascii="Arial" w:hAnsi="Arial" w:cs="Arial"/>
          <w:sz w:val="21"/>
          <w:szCs w:val="21"/>
        </w:rPr>
        <w:t>w </w:t>
      </w:r>
      <w:r w:rsidR="00C92AC8" w:rsidRPr="0087491F">
        <w:rPr>
          <w:rFonts w:ascii="Arial" w:hAnsi="Arial" w:cs="Arial"/>
          <w:sz w:val="21"/>
          <w:szCs w:val="21"/>
        </w:rPr>
        <w:t>dokumentach zamówienia</w:t>
      </w:r>
      <w:r w:rsidR="009E7EA0" w:rsidRPr="0087491F">
        <w:rPr>
          <w:rFonts w:ascii="Arial" w:hAnsi="Arial" w:cs="Arial"/>
          <w:sz w:val="21"/>
          <w:szCs w:val="21"/>
        </w:rPr>
        <w:t xml:space="preserve"> do postępowania nr</w:t>
      </w:r>
      <w:r w:rsidR="00C92AC8" w:rsidRPr="008749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C92AC8" w:rsidRPr="0087491F">
        <w:rPr>
          <w:rFonts w:ascii="Arial" w:hAnsi="Arial" w:cs="Arial"/>
          <w:sz w:val="21"/>
          <w:szCs w:val="21"/>
        </w:rPr>
        <w:t>WOF-I</w:t>
      </w:r>
      <w:proofErr w:type="spellEnd"/>
      <w:r w:rsidR="00784EB1">
        <w:rPr>
          <w:rFonts w:ascii="Arial" w:hAnsi="Arial" w:cs="Arial"/>
          <w:sz w:val="21"/>
          <w:szCs w:val="21"/>
        </w:rPr>
        <w:t>…………</w:t>
      </w:r>
      <w:r w:rsidR="009E7EA0" w:rsidRPr="0087491F">
        <w:rPr>
          <w:rFonts w:ascii="Arial" w:hAnsi="Arial" w:cs="Arial"/>
          <w:sz w:val="21"/>
          <w:szCs w:val="21"/>
        </w:rPr>
        <w:t xml:space="preserve"> oraz </w:t>
      </w:r>
      <w:r w:rsidRPr="0087491F">
        <w:rPr>
          <w:rFonts w:ascii="Arial" w:hAnsi="Arial" w:cs="Arial"/>
          <w:sz w:val="21"/>
          <w:szCs w:val="21"/>
        </w:rPr>
        <w:t>ofer</w:t>
      </w:r>
      <w:r w:rsidR="009E7EA0" w:rsidRPr="0087491F">
        <w:rPr>
          <w:rFonts w:ascii="Arial" w:hAnsi="Arial" w:cs="Arial"/>
          <w:sz w:val="21"/>
          <w:szCs w:val="21"/>
        </w:rPr>
        <w:t>tą</w:t>
      </w:r>
      <w:r w:rsidRPr="0087491F">
        <w:rPr>
          <w:rFonts w:ascii="Arial" w:hAnsi="Arial" w:cs="Arial"/>
          <w:sz w:val="21"/>
          <w:szCs w:val="21"/>
        </w:rPr>
        <w:t xml:space="preserve"> z dnia </w:t>
      </w:r>
      <w:r w:rsidR="00784EB1">
        <w:rPr>
          <w:rFonts w:ascii="Arial" w:hAnsi="Arial" w:cs="Arial"/>
          <w:sz w:val="21"/>
          <w:szCs w:val="21"/>
        </w:rPr>
        <w:t>…………………</w:t>
      </w:r>
      <w:r w:rsidR="00303AAB">
        <w:rPr>
          <w:rFonts w:ascii="Arial" w:hAnsi="Arial" w:cs="Arial"/>
          <w:sz w:val="21"/>
          <w:szCs w:val="21"/>
        </w:rPr>
        <w:t>2021</w:t>
      </w:r>
      <w:r w:rsidR="00C92AC8" w:rsidRPr="0087491F"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>r.,  stanowiąc</w:t>
      </w:r>
      <w:r w:rsidR="00EB1D94" w:rsidRPr="0087491F">
        <w:rPr>
          <w:rFonts w:ascii="Arial" w:hAnsi="Arial" w:cs="Arial"/>
          <w:sz w:val="21"/>
          <w:szCs w:val="21"/>
        </w:rPr>
        <w:t>ą</w:t>
      </w:r>
      <w:r w:rsidRPr="0087491F">
        <w:rPr>
          <w:rFonts w:ascii="Arial" w:hAnsi="Arial" w:cs="Arial"/>
          <w:sz w:val="21"/>
          <w:szCs w:val="21"/>
        </w:rPr>
        <w:t xml:space="preserve"> Załącznik Nr 1 do Umowy.</w:t>
      </w:r>
    </w:p>
    <w:p w:rsidR="00C92AC8" w:rsidRPr="0087491F" w:rsidRDefault="00C92AC8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:rsidR="00BB381F" w:rsidRPr="0087491F" w:rsidRDefault="00BB381F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Zadanie jest </w:t>
      </w:r>
      <w:r w:rsidR="00B57D72" w:rsidRPr="0087491F">
        <w:rPr>
          <w:rFonts w:ascii="Arial" w:hAnsi="Arial" w:cs="Arial"/>
          <w:sz w:val="21"/>
          <w:szCs w:val="21"/>
        </w:rPr>
        <w:t>finansowane</w:t>
      </w:r>
      <w:r w:rsidRPr="0087491F">
        <w:rPr>
          <w:rFonts w:ascii="Arial" w:hAnsi="Arial" w:cs="Arial"/>
          <w:sz w:val="21"/>
          <w:szCs w:val="21"/>
        </w:rPr>
        <w:t xml:space="preserve"> z</w:t>
      </w:r>
      <w:r w:rsidR="00B57D72" w:rsidRPr="0087491F">
        <w:rPr>
          <w:rFonts w:ascii="Arial" w:hAnsi="Arial" w:cs="Arial"/>
          <w:sz w:val="21"/>
          <w:szCs w:val="21"/>
        </w:rPr>
        <w:t>e środków</w:t>
      </w:r>
      <w:r w:rsidRPr="0087491F">
        <w:rPr>
          <w:rFonts w:ascii="Arial" w:hAnsi="Arial" w:cs="Arial"/>
          <w:sz w:val="21"/>
          <w:szCs w:val="21"/>
        </w:rPr>
        <w:t xml:space="preserve"> Wojewódzkiego Funduszu Ochrony Środowiska</w:t>
      </w:r>
      <w:r w:rsidR="00C509D3" w:rsidRPr="0087491F"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>i</w:t>
      </w:r>
      <w:r w:rsidR="00B57D72" w:rsidRPr="0087491F">
        <w:rPr>
          <w:rFonts w:ascii="Arial" w:hAnsi="Arial" w:cs="Arial"/>
          <w:sz w:val="21"/>
          <w:szCs w:val="21"/>
        </w:rPr>
        <w:t> </w:t>
      </w:r>
      <w:r w:rsidRPr="0087491F">
        <w:rPr>
          <w:rFonts w:ascii="Arial" w:hAnsi="Arial" w:cs="Arial"/>
          <w:sz w:val="21"/>
          <w:szCs w:val="21"/>
        </w:rPr>
        <w:t>Gospodarki Wodnej w Katowica</w:t>
      </w:r>
      <w:r w:rsidR="00995F46" w:rsidRPr="0087491F">
        <w:rPr>
          <w:rFonts w:ascii="Arial" w:hAnsi="Arial" w:cs="Arial"/>
          <w:sz w:val="21"/>
          <w:szCs w:val="21"/>
        </w:rPr>
        <w:t>ch</w:t>
      </w:r>
      <w:r w:rsidRPr="0087491F">
        <w:rPr>
          <w:rFonts w:ascii="Arial" w:hAnsi="Arial" w:cs="Arial"/>
          <w:bCs/>
          <w:sz w:val="21"/>
          <w:szCs w:val="21"/>
        </w:rPr>
        <w:t>.</w:t>
      </w:r>
    </w:p>
    <w:p w:rsidR="00C92AC8" w:rsidRPr="0087491F" w:rsidRDefault="00C92AC8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7491F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BB6AA2" w:rsidRPr="0087491F" w:rsidRDefault="00BB6AA2" w:rsidP="004F0AB5">
      <w:pPr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Realizacja umowy odbywa się w lasach objętych certyfikatem </w:t>
      </w:r>
      <w:proofErr w:type="spellStart"/>
      <w:r w:rsidRPr="0087491F">
        <w:rPr>
          <w:rFonts w:ascii="Arial" w:hAnsi="Arial" w:cs="Arial"/>
          <w:sz w:val="21"/>
          <w:szCs w:val="21"/>
          <w:lang w:eastAsia="pl-PL"/>
        </w:rPr>
        <w:t>Forest</w:t>
      </w:r>
      <w:proofErr w:type="spellEnd"/>
      <w:r w:rsidRPr="0087491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87491F">
        <w:rPr>
          <w:rFonts w:ascii="Arial" w:hAnsi="Arial" w:cs="Arial"/>
          <w:sz w:val="21"/>
          <w:szCs w:val="21"/>
          <w:lang w:eastAsia="pl-PL"/>
        </w:rPr>
        <w:t>Stewardship</w:t>
      </w:r>
      <w:proofErr w:type="spellEnd"/>
      <w:r w:rsidRPr="0087491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87491F">
        <w:rPr>
          <w:rFonts w:ascii="Arial" w:hAnsi="Arial" w:cs="Arial"/>
          <w:sz w:val="21"/>
          <w:szCs w:val="21"/>
          <w:lang w:eastAsia="pl-PL"/>
        </w:rPr>
        <w:t>Council</w:t>
      </w:r>
      <w:proofErr w:type="spellEnd"/>
      <w:r w:rsidRPr="0087491F">
        <w:rPr>
          <w:rFonts w:ascii="Arial" w:hAnsi="Arial" w:cs="Arial"/>
          <w:sz w:val="21"/>
          <w:szCs w:val="21"/>
          <w:lang w:eastAsia="pl-PL"/>
        </w:rPr>
        <w:t xml:space="preserve"> (www.fsc.pl) oraz certyfikatem trwałej i zrównoważonej gospodarki leśnej PEFC (www.pefc-polska.pl).</w:t>
      </w:r>
    </w:p>
    <w:p w:rsidR="00BB381F" w:rsidRPr="0087491F" w:rsidRDefault="00B30B24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2.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WYNAGRODZENIE I TERMIN WYKONANIA</w:t>
      </w:r>
    </w:p>
    <w:p w:rsidR="00BB381F" w:rsidRPr="0087491F" w:rsidRDefault="00BB381F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Wysokość wynagrodzenia za przedmiot umowy, o któr</w:t>
      </w:r>
      <w:r w:rsidR="008C7BBD" w:rsidRPr="0087491F">
        <w:rPr>
          <w:rFonts w:ascii="Arial" w:hAnsi="Arial" w:cs="Arial"/>
          <w:sz w:val="21"/>
          <w:szCs w:val="21"/>
        </w:rPr>
        <w:t>ym</w:t>
      </w:r>
      <w:r w:rsidRPr="0087491F">
        <w:rPr>
          <w:rFonts w:ascii="Arial" w:hAnsi="Arial" w:cs="Arial"/>
          <w:sz w:val="21"/>
          <w:szCs w:val="21"/>
        </w:rPr>
        <w:t xml:space="preserve">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 xml:space="preserve">§ </w:t>
      </w:r>
      <w:r w:rsidR="005778DF" w:rsidRPr="0087491F">
        <w:rPr>
          <w:rFonts w:ascii="Arial" w:hAnsi="Arial" w:cs="Arial"/>
          <w:bCs/>
          <w:spacing w:val="10"/>
          <w:sz w:val="21"/>
          <w:szCs w:val="21"/>
        </w:rPr>
        <w:t xml:space="preserve">1 ust. </w:t>
      </w:r>
      <w:r w:rsidR="008C7BBD" w:rsidRPr="0087491F">
        <w:rPr>
          <w:rFonts w:ascii="Arial" w:hAnsi="Arial" w:cs="Arial"/>
          <w:bCs/>
          <w:spacing w:val="10"/>
          <w:sz w:val="21"/>
          <w:szCs w:val="21"/>
        </w:rPr>
        <w:t>1</w:t>
      </w:r>
      <w:r w:rsidRPr="0087491F">
        <w:rPr>
          <w:rFonts w:ascii="Arial" w:hAnsi="Arial" w:cs="Arial"/>
          <w:bCs/>
          <w:spacing w:val="10"/>
          <w:sz w:val="21"/>
          <w:szCs w:val="21"/>
        </w:rPr>
        <w:t>,</w:t>
      </w:r>
      <w:r w:rsidRPr="0087491F">
        <w:rPr>
          <w:rFonts w:ascii="Arial" w:hAnsi="Arial" w:cs="Arial"/>
          <w:sz w:val="21"/>
          <w:szCs w:val="21"/>
        </w:rPr>
        <w:t xml:space="preserve"> wynosi </w:t>
      </w:r>
      <w:r w:rsidR="00784EB1">
        <w:rPr>
          <w:rFonts w:ascii="Arial" w:hAnsi="Arial" w:cs="Arial"/>
          <w:b/>
          <w:bCs/>
          <w:sz w:val="21"/>
          <w:szCs w:val="21"/>
        </w:rPr>
        <w:t>………………</w:t>
      </w:r>
      <w:r w:rsidR="00C92AC8" w:rsidRPr="00BF4DCC">
        <w:rPr>
          <w:rFonts w:ascii="Arial" w:hAnsi="Arial" w:cs="Arial"/>
          <w:b/>
          <w:bCs/>
          <w:sz w:val="21"/>
          <w:szCs w:val="21"/>
        </w:rPr>
        <w:t xml:space="preserve"> </w:t>
      </w:r>
      <w:r w:rsidRPr="00BF4DCC">
        <w:rPr>
          <w:rFonts w:ascii="Arial" w:hAnsi="Arial" w:cs="Arial"/>
          <w:b/>
          <w:bCs/>
          <w:sz w:val="21"/>
          <w:szCs w:val="21"/>
        </w:rPr>
        <w:t>złotych</w:t>
      </w:r>
      <w:r w:rsidR="00C57526" w:rsidRPr="00BF4DCC">
        <w:rPr>
          <w:rFonts w:ascii="Arial" w:hAnsi="Arial" w:cs="Arial"/>
          <w:b/>
          <w:bCs/>
          <w:sz w:val="21"/>
          <w:szCs w:val="21"/>
        </w:rPr>
        <w:t xml:space="preserve"> brutto</w:t>
      </w:r>
      <w:r w:rsidRPr="0087491F">
        <w:rPr>
          <w:rFonts w:ascii="Arial" w:hAnsi="Arial" w:cs="Arial"/>
          <w:sz w:val="21"/>
          <w:szCs w:val="21"/>
        </w:rPr>
        <w:t xml:space="preserve">, słownie: </w:t>
      </w:r>
      <w:r w:rsidR="00784EB1">
        <w:rPr>
          <w:rFonts w:ascii="Arial" w:hAnsi="Arial" w:cs="Arial"/>
          <w:i/>
          <w:iCs/>
          <w:sz w:val="21"/>
          <w:szCs w:val="21"/>
        </w:rPr>
        <w:t>…………………………..</w:t>
      </w:r>
      <w:r w:rsidR="00BF4DCC">
        <w:rPr>
          <w:rFonts w:ascii="Arial" w:hAnsi="Arial" w:cs="Arial"/>
          <w:i/>
          <w:iCs/>
          <w:sz w:val="21"/>
          <w:szCs w:val="21"/>
        </w:rPr>
        <w:t>.</w:t>
      </w:r>
    </w:p>
    <w:p w:rsidR="002013D2" w:rsidRPr="0087491F" w:rsidRDefault="002013D2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</w:t>
      </w:r>
      <w:r w:rsidR="005A3BC0" w:rsidRPr="0087491F">
        <w:rPr>
          <w:rFonts w:ascii="Arial" w:hAnsi="Arial" w:cs="Arial"/>
          <w:sz w:val="21"/>
          <w:szCs w:val="21"/>
        </w:rPr>
        <w:t>.</w:t>
      </w:r>
    </w:p>
    <w:p w:rsidR="00784EB1" w:rsidRPr="00784EB1" w:rsidRDefault="00BB381F" w:rsidP="00784EB1">
      <w:pPr>
        <w:numPr>
          <w:ilvl w:val="0"/>
          <w:numId w:val="3"/>
        </w:numPr>
        <w:spacing w:after="0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</w:t>
      </w:r>
      <w:r w:rsidR="00E10BF7" w:rsidRPr="0087491F">
        <w:rPr>
          <w:rFonts w:ascii="Arial" w:hAnsi="Arial" w:cs="Arial"/>
          <w:sz w:val="21"/>
          <w:szCs w:val="21"/>
        </w:rPr>
        <w:t>zobowiązuje się zrealizować przedmiot Umowy w termin</w:t>
      </w:r>
      <w:r w:rsidR="00784EB1">
        <w:rPr>
          <w:rFonts w:ascii="Arial" w:hAnsi="Arial" w:cs="Arial"/>
          <w:sz w:val="21"/>
          <w:szCs w:val="21"/>
        </w:rPr>
        <w:t xml:space="preserve">ie </w:t>
      </w:r>
      <w:r w:rsidR="00197E47">
        <w:rPr>
          <w:rFonts w:ascii="Arial" w:hAnsi="Arial" w:cs="Arial"/>
          <w:sz w:val="21"/>
          <w:szCs w:val="21"/>
        </w:rPr>
        <w:t xml:space="preserve">do </w:t>
      </w:r>
      <w:r w:rsidR="00784EB1">
        <w:rPr>
          <w:rFonts w:ascii="Arial" w:hAnsi="Arial" w:cs="Arial"/>
          <w:sz w:val="21"/>
          <w:szCs w:val="21"/>
        </w:rPr>
        <w:t>15 sierpnia 2021 r.</w:t>
      </w:r>
    </w:p>
    <w:p w:rsidR="00BB381F" w:rsidRPr="00784EB1" w:rsidRDefault="00BB381F" w:rsidP="00784EB1">
      <w:pPr>
        <w:numPr>
          <w:ilvl w:val="0"/>
          <w:numId w:val="3"/>
        </w:numPr>
        <w:spacing w:after="0"/>
        <w:rPr>
          <w:rFonts w:ascii="Arial" w:hAnsi="Arial" w:cs="Arial"/>
          <w:bCs/>
          <w:sz w:val="21"/>
          <w:szCs w:val="21"/>
        </w:rPr>
      </w:pPr>
      <w:r w:rsidRPr="00784EB1">
        <w:rPr>
          <w:rFonts w:ascii="Arial" w:hAnsi="Arial" w:cs="Arial"/>
          <w:sz w:val="21"/>
          <w:szCs w:val="21"/>
        </w:rPr>
        <w:lastRenderedPageBreak/>
        <w:t xml:space="preserve">Wynagrodzenie zostanie wypłacone </w:t>
      </w:r>
      <w:r w:rsidR="00C57526" w:rsidRPr="00784EB1">
        <w:rPr>
          <w:rFonts w:ascii="Arial" w:hAnsi="Arial" w:cs="Arial"/>
          <w:sz w:val="21"/>
          <w:szCs w:val="21"/>
        </w:rPr>
        <w:t>jednorazowo</w:t>
      </w:r>
      <w:r w:rsidRPr="00784EB1">
        <w:rPr>
          <w:rFonts w:ascii="Arial" w:hAnsi="Arial" w:cs="Arial"/>
          <w:sz w:val="21"/>
          <w:szCs w:val="21"/>
        </w:rPr>
        <w:t xml:space="preserve"> </w:t>
      </w:r>
      <w:r w:rsidR="00644330" w:rsidRPr="00784EB1">
        <w:rPr>
          <w:rFonts w:ascii="Arial" w:hAnsi="Arial" w:cs="Arial"/>
          <w:sz w:val="21"/>
          <w:szCs w:val="21"/>
        </w:rPr>
        <w:t>po wykonaniu całości zamówienia</w:t>
      </w:r>
      <w:r w:rsidR="00BA5632" w:rsidRPr="00784EB1">
        <w:rPr>
          <w:rFonts w:ascii="Arial" w:hAnsi="Arial" w:cs="Arial"/>
          <w:sz w:val="21"/>
          <w:szCs w:val="21"/>
        </w:rPr>
        <w:t xml:space="preserve">, tj. po wykonaniu zadania – po </w:t>
      </w:r>
      <w:r w:rsidR="00784EB1">
        <w:rPr>
          <w:rFonts w:ascii="Arial" w:hAnsi="Arial" w:cs="Arial"/>
          <w:sz w:val="21"/>
          <w:szCs w:val="21"/>
        </w:rPr>
        <w:t>jego</w:t>
      </w:r>
      <w:r w:rsidR="00BA5632" w:rsidRPr="00784EB1">
        <w:rPr>
          <w:rFonts w:ascii="Arial" w:hAnsi="Arial" w:cs="Arial"/>
          <w:sz w:val="21"/>
          <w:szCs w:val="21"/>
        </w:rPr>
        <w:t xml:space="preserve"> odbiorze, potwierdzonym protokołem</w:t>
      </w:r>
      <w:r w:rsidR="00784EB1">
        <w:rPr>
          <w:rFonts w:ascii="Arial" w:hAnsi="Arial" w:cs="Arial"/>
          <w:sz w:val="21"/>
          <w:szCs w:val="21"/>
        </w:rPr>
        <w:t xml:space="preserve"> </w:t>
      </w:r>
      <w:r w:rsidR="00BA5632" w:rsidRPr="00784EB1">
        <w:rPr>
          <w:rFonts w:ascii="Arial" w:hAnsi="Arial" w:cs="Arial"/>
          <w:sz w:val="21"/>
          <w:szCs w:val="21"/>
        </w:rPr>
        <w:t>bez uwag/zastrzeżeń.</w:t>
      </w:r>
      <w:r w:rsidR="00644330" w:rsidRPr="00784EB1">
        <w:rPr>
          <w:rFonts w:ascii="Arial" w:hAnsi="Arial" w:cs="Arial"/>
          <w:sz w:val="21"/>
          <w:szCs w:val="21"/>
        </w:rPr>
        <w:t xml:space="preserve"> </w:t>
      </w:r>
    </w:p>
    <w:p w:rsidR="006952A5" w:rsidRPr="0087491F" w:rsidRDefault="0017696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</w:t>
      </w:r>
      <w:r w:rsidR="006952A5" w:rsidRPr="0087491F">
        <w:rPr>
          <w:rFonts w:ascii="Arial" w:hAnsi="Arial" w:cs="Arial"/>
          <w:sz w:val="21"/>
          <w:szCs w:val="21"/>
        </w:rPr>
        <w:t xml:space="preserve">Podstawę wystawienia faktury VAT przez Wykonawcę będzie stanowił </w:t>
      </w:r>
      <w:r w:rsidR="00BA5632" w:rsidRPr="0087491F">
        <w:rPr>
          <w:rFonts w:ascii="Arial" w:hAnsi="Arial" w:cs="Arial"/>
          <w:sz w:val="21"/>
          <w:szCs w:val="21"/>
        </w:rPr>
        <w:t>p</w:t>
      </w:r>
      <w:r w:rsidR="006952A5" w:rsidRPr="0087491F">
        <w:rPr>
          <w:rFonts w:ascii="Arial" w:hAnsi="Arial" w:cs="Arial"/>
          <w:sz w:val="21"/>
          <w:szCs w:val="21"/>
        </w:rPr>
        <w:t xml:space="preserve">rotokół </w:t>
      </w:r>
      <w:r w:rsidR="00BA5632" w:rsidRPr="0087491F">
        <w:rPr>
          <w:rFonts w:ascii="Arial" w:hAnsi="Arial" w:cs="Arial"/>
          <w:sz w:val="21"/>
          <w:szCs w:val="21"/>
        </w:rPr>
        <w:t>o</w:t>
      </w:r>
      <w:r w:rsidR="006952A5" w:rsidRPr="0087491F">
        <w:rPr>
          <w:rFonts w:ascii="Arial" w:hAnsi="Arial" w:cs="Arial"/>
          <w:sz w:val="21"/>
          <w:szCs w:val="21"/>
        </w:rPr>
        <w:t xml:space="preserve">dbioru - bez </w:t>
      </w:r>
      <w:r w:rsidR="00C92AC8" w:rsidRPr="0087491F">
        <w:rPr>
          <w:rFonts w:ascii="Arial" w:hAnsi="Arial" w:cs="Arial"/>
          <w:sz w:val="21"/>
          <w:szCs w:val="21"/>
        </w:rPr>
        <w:t>uwag/</w:t>
      </w:r>
      <w:r w:rsidR="006952A5" w:rsidRPr="0087491F">
        <w:rPr>
          <w:rFonts w:ascii="Arial" w:hAnsi="Arial" w:cs="Arial"/>
          <w:sz w:val="21"/>
          <w:szCs w:val="21"/>
        </w:rPr>
        <w:t>zastrzeżeń</w:t>
      </w:r>
      <w:r w:rsidR="00BB6AA2" w:rsidRPr="0087491F">
        <w:rPr>
          <w:rFonts w:ascii="Arial" w:hAnsi="Arial" w:cs="Arial"/>
          <w:sz w:val="21"/>
          <w:szCs w:val="21"/>
        </w:rPr>
        <w:t>.</w:t>
      </w:r>
    </w:p>
    <w:p w:rsidR="006952A5" w:rsidRPr="0087491F" w:rsidRDefault="006952A5" w:rsidP="004F0AB5">
      <w:pPr>
        <w:numPr>
          <w:ilvl w:val="0"/>
          <w:numId w:val="3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eastAsia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Zapłata wynagrodzenia brutto, o którym mowa w ust. 1, dokonana będzie w terminie </w:t>
      </w:r>
      <w:r w:rsidRPr="0087491F">
        <w:rPr>
          <w:rFonts w:ascii="Arial" w:hAnsi="Arial" w:cs="Arial"/>
          <w:sz w:val="21"/>
          <w:szCs w:val="21"/>
        </w:rPr>
        <w:br/>
        <w:t xml:space="preserve">30 dni od dnia otrzymania przez Zamawiającego prawidłowo wystawionej faktury VAT wraz </w:t>
      </w:r>
      <w:r w:rsidR="00BF4DCC"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 xml:space="preserve">z </w:t>
      </w:r>
      <w:r w:rsidR="00BA5632" w:rsidRPr="0087491F">
        <w:rPr>
          <w:rFonts w:ascii="Arial" w:hAnsi="Arial" w:cs="Arial"/>
          <w:sz w:val="21"/>
          <w:szCs w:val="21"/>
        </w:rPr>
        <w:t>p</w:t>
      </w:r>
      <w:r w:rsidRPr="0087491F">
        <w:rPr>
          <w:rFonts w:ascii="Arial" w:hAnsi="Arial" w:cs="Arial"/>
          <w:sz w:val="21"/>
          <w:szCs w:val="21"/>
        </w:rPr>
        <w:t xml:space="preserve">rotokołem </w:t>
      </w:r>
      <w:r w:rsidR="00BA5632" w:rsidRPr="0087491F">
        <w:rPr>
          <w:rFonts w:ascii="Arial" w:hAnsi="Arial" w:cs="Arial"/>
          <w:sz w:val="21"/>
          <w:szCs w:val="21"/>
        </w:rPr>
        <w:t>o</w:t>
      </w:r>
      <w:r w:rsidRPr="0087491F">
        <w:rPr>
          <w:rFonts w:ascii="Arial" w:hAnsi="Arial" w:cs="Arial"/>
          <w:sz w:val="21"/>
          <w:szCs w:val="21"/>
        </w:rPr>
        <w:t>dbioru</w:t>
      </w:r>
      <w:r w:rsidR="00BB6AA2" w:rsidRPr="0087491F">
        <w:rPr>
          <w:rFonts w:ascii="Arial" w:hAnsi="Arial" w:cs="Arial"/>
          <w:sz w:val="21"/>
          <w:szCs w:val="21"/>
        </w:rPr>
        <w:t xml:space="preserve"> bez uwag/zastrzeżeń</w:t>
      </w:r>
      <w:r w:rsidRPr="0087491F">
        <w:rPr>
          <w:rFonts w:ascii="Arial" w:hAnsi="Arial" w:cs="Arial"/>
          <w:sz w:val="21"/>
          <w:szCs w:val="21"/>
        </w:rPr>
        <w:t>, na rachunek bankowy Wykonawcy wskazany na fakturze VAT.</w:t>
      </w:r>
    </w:p>
    <w:p w:rsidR="00D26C99" w:rsidRPr="0087491F" w:rsidRDefault="006952A5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eastAsia="Calibri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Za dzień zapłaty wynagrodzenia uznaje się dzień obciążenia rachunku bankowego </w:t>
      </w:r>
      <w:r w:rsidR="00176966" w:rsidRPr="0087491F">
        <w:rPr>
          <w:rFonts w:ascii="Arial" w:hAnsi="Arial" w:cs="Arial"/>
          <w:sz w:val="21"/>
          <w:szCs w:val="21"/>
        </w:rPr>
        <w:t>Z</w:t>
      </w:r>
      <w:r w:rsidRPr="0087491F">
        <w:rPr>
          <w:rFonts w:ascii="Arial" w:hAnsi="Arial" w:cs="Arial"/>
          <w:sz w:val="21"/>
          <w:szCs w:val="21"/>
        </w:rPr>
        <w:t>amawiającego.</w:t>
      </w:r>
      <w:r w:rsidRPr="0087491F">
        <w:rPr>
          <w:rFonts w:ascii="Arial" w:eastAsia="Arial" w:hAnsi="Arial" w:cs="Arial"/>
          <w:sz w:val="21"/>
          <w:szCs w:val="21"/>
        </w:rPr>
        <w:t xml:space="preserve"> </w:t>
      </w:r>
    </w:p>
    <w:p w:rsidR="006952A5" w:rsidRPr="0087491F" w:rsidRDefault="006E4074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</w:t>
      </w:r>
      <w:r w:rsidR="006952A5" w:rsidRPr="0087491F">
        <w:rPr>
          <w:rFonts w:ascii="Arial" w:hAnsi="Arial" w:cs="Arial"/>
          <w:sz w:val="21"/>
          <w:szCs w:val="21"/>
        </w:rPr>
        <w:t>Zamawiający dopuszcza możliwość doręczenia faktury drogą elektroniczną</w:t>
      </w:r>
      <w:bookmarkStart w:id="0" w:name="_Hlk69913167"/>
      <w:r w:rsidR="006952A5" w:rsidRPr="0087491F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0"/>
      <w:r w:rsidR="006952A5" w:rsidRPr="0087491F">
        <w:rPr>
          <w:rFonts w:ascii="Arial" w:hAnsi="Arial" w:cs="Arial"/>
          <w:sz w:val="21"/>
          <w:szCs w:val="21"/>
        </w:rPr>
        <w:t>.</w:t>
      </w:r>
    </w:p>
    <w:p w:rsidR="00BB381F" w:rsidRPr="0087491F" w:rsidRDefault="00BB381F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BB381F" w:rsidRPr="0087491F" w:rsidRDefault="00B30B24" w:rsidP="0087491F">
      <w:pPr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3.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WYKONANIE ZAMÓWIENIA I WSPÓŁPRACA STRON</w:t>
      </w:r>
    </w:p>
    <w:p w:rsidR="00DB4619" w:rsidRPr="00D853BE" w:rsidRDefault="00DB4619" w:rsidP="004F0AB5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66323C" w:rsidRPr="0087491F" w:rsidRDefault="00BB381F" w:rsidP="004F0AB5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1 ust. </w:t>
      </w:r>
      <w:r w:rsidR="004D027F" w:rsidRPr="0087491F">
        <w:rPr>
          <w:rFonts w:ascii="Arial" w:hAnsi="Arial" w:cs="Arial"/>
          <w:sz w:val="21"/>
          <w:szCs w:val="21"/>
        </w:rPr>
        <w:t>1</w:t>
      </w:r>
      <w:r w:rsidR="00FF26D5" w:rsidRPr="0087491F"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umowy </w:t>
      </w:r>
      <w:r w:rsidR="0066323C" w:rsidRPr="0087491F">
        <w:rPr>
          <w:rFonts w:ascii="Arial" w:hAnsi="Arial" w:cs="Arial"/>
          <w:sz w:val="21"/>
          <w:szCs w:val="21"/>
        </w:rPr>
        <w:t>zgodnie z obowiązującymi przepisami prawa na najwyższym, profesjonalnym poziomie, zapewniając jakość i rzetelność jego wykonania oraz dbając przy tym o interesy Zamawiającego.</w:t>
      </w:r>
    </w:p>
    <w:p w:rsidR="00A870D9" w:rsidRPr="0087491F" w:rsidRDefault="00A870D9" w:rsidP="004F0AB5">
      <w:pPr>
        <w:numPr>
          <w:ilvl w:val="0"/>
          <w:numId w:val="4"/>
        </w:numPr>
        <w:tabs>
          <w:tab w:val="left" w:pos="900"/>
        </w:tabs>
        <w:spacing w:after="0"/>
        <w:contextualSpacing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zapewnić wykonanie przedmiotu Umowy przez </w:t>
      </w:r>
      <w:r w:rsidR="007F58F2" w:rsidRPr="0087491F">
        <w:rPr>
          <w:rFonts w:ascii="Arial" w:hAnsi="Arial" w:cs="Arial"/>
          <w:sz w:val="21"/>
          <w:szCs w:val="21"/>
        </w:rPr>
        <w:t>osoby</w:t>
      </w:r>
      <w:r w:rsidRPr="0087491F">
        <w:rPr>
          <w:rFonts w:ascii="Arial" w:hAnsi="Arial" w:cs="Arial"/>
          <w:sz w:val="21"/>
          <w:szCs w:val="21"/>
        </w:rPr>
        <w:t>, posiadając</w:t>
      </w:r>
      <w:r w:rsidR="007F58F2" w:rsidRPr="0087491F">
        <w:rPr>
          <w:rFonts w:ascii="Arial" w:hAnsi="Arial" w:cs="Arial"/>
          <w:sz w:val="21"/>
          <w:szCs w:val="21"/>
        </w:rPr>
        <w:t>e</w:t>
      </w:r>
      <w:r w:rsidRPr="0087491F">
        <w:rPr>
          <w:rFonts w:ascii="Arial" w:hAnsi="Arial" w:cs="Arial"/>
          <w:sz w:val="21"/>
          <w:szCs w:val="21"/>
        </w:rPr>
        <w:t xml:space="preserve"> odpowiednie kwalifikacje zawodowe, doświadczenie i wykształcenie</w:t>
      </w:r>
      <w:r w:rsidR="0053434A" w:rsidRPr="0087491F">
        <w:rPr>
          <w:rFonts w:ascii="Arial" w:hAnsi="Arial" w:cs="Arial"/>
          <w:sz w:val="21"/>
          <w:szCs w:val="21"/>
        </w:rPr>
        <w:t>.</w:t>
      </w:r>
    </w:p>
    <w:p w:rsidR="00A870D9" w:rsidRPr="0087491F" w:rsidRDefault="00A870D9" w:rsidP="004F0AB5">
      <w:pPr>
        <w:numPr>
          <w:ilvl w:val="0"/>
          <w:numId w:val="4"/>
        </w:numPr>
        <w:tabs>
          <w:tab w:val="left" w:pos="900"/>
        </w:tabs>
        <w:spacing w:after="0"/>
        <w:contextualSpacing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BB381F" w:rsidRPr="0087491F" w:rsidRDefault="00BB381F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E427BB" w:rsidRDefault="00BB381F" w:rsidP="00E427BB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Wykonawcy: ………</w:t>
      </w:r>
      <w:r w:rsidR="00E427BB">
        <w:rPr>
          <w:rFonts w:ascii="Arial" w:hAnsi="Arial" w:cs="Arial"/>
          <w:bCs/>
          <w:sz w:val="21"/>
          <w:szCs w:val="21"/>
        </w:rPr>
        <w:t>…………………………….…………………………………</w:t>
      </w:r>
      <w:r w:rsidRPr="0087491F">
        <w:rPr>
          <w:rFonts w:ascii="Arial" w:hAnsi="Arial" w:cs="Arial"/>
          <w:bCs/>
          <w:sz w:val="21"/>
          <w:szCs w:val="21"/>
        </w:rPr>
        <w:t>……</w:t>
      </w:r>
    </w:p>
    <w:p w:rsidR="00E427BB" w:rsidRDefault="008959A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 w:rsidR="00E427BB"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BB381F" w:rsidRPr="0087491F" w:rsidRDefault="008959A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 w:rsidR="00E427BB"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53434A" w:rsidRPr="0087491F" w:rsidRDefault="00BB381F" w:rsidP="004F0AB5">
      <w:pPr>
        <w:numPr>
          <w:ilvl w:val="0"/>
          <w:numId w:val="6"/>
        </w:numPr>
        <w:spacing w:after="0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Zamawiającego:</w:t>
      </w:r>
      <w:r w:rsidR="0053434A" w:rsidRPr="0087491F">
        <w:rPr>
          <w:rFonts w:ascii="Arial" w:hAnsi="Arial" w:cs="Arial"/>
          <w:bCs/>
          <w:sz w:val="21"/>
          <w:szCs w:val="21"/>
        </w:rPr>
        <w:t xml:space="preserve"> </w:t>
      </w:r>
    </w:p>
    <w:p w:rsidR="0053434A" w:rsidRPr="0087491F" w:rsidRDefault="0053434A" w:rsidP="0087491F">
      <w:pPr>
        <w:spacing w:after="0"/>
        <w:ind w:left="360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 xml:space="preserve">Panią Marlenę Miłoch tel.: (32) 420-68-38, e-mail: </w:t>
      </w:r>
      <w:hyperlink r:id="rId8" w:history="1">
        <w:r w:rsidR="00BF4DCC" w:rsidRPr="009C5ACA">
          <w:rPr>
            <w:rStyle w:val="Hipercze"/>
            <w:rFonts w:ascii="Arial" w:hAnsi="Arial" w:cs="Arial"/>
            <w:bCs/>
            <w:sz w:val="21"/>
            <w:szCs w:val="21"/>
          </w:rPr>
          <w:t>marlena.miloch.katowice@rdos.gov.pl</w:t>
        </w:r>
      </w:hyperlink>
      <w:r w:rsidR="00BF4DCC">
        <w:rPr>
          <w:rFonts w:ascii="Arial" w:hAnsi="Arial" w:cs="Arial"/>
          <w:bCs/>
          <w:sz w:val="21"/>
          <w:szCs w:val="21"/>
        </w:rPr>
        <w:t xml:space="preserve"> </w:t>
      </w:r>
    </w:p>
    <w:p w:rsidR="00BB381F" w:rsidRPr="0087491F" w:rsidRDefault="0053434A" w:rsidP="0087491F">
      <w:pPr>
        <w:spacing w:after="0"/>
        <w:ind w:left="360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 xml:space="preserve">Pana Adama Jurzykowskiego tel.: (32) 420-68-39, </w:t>
      </w:r>
      <w:r w:rsidR="00DB4619">
        <w:rPr>
          <w:rFonts w:ascii="Arial" w:hAnsi="Arial" w:cs="Arial"/>
          <w:bCs/>
          <w:sz w:val="21"/>
          <w:szCs w:val="21"/>
        </w:rPr>
        <w:br/>
      </w:r>
      <w:r w:rsidRPr="0087491F">
        <w:rPr>
          <w:rFonts w:ascii="Arial" w:hAnsi="Arial" w:cs="Arial"/>
          <w:bCs/>
          <w:sz w:val="21"/>
          <w:szCs w:val="21"/>
        </w:rPr>
        <w:t>e-mail:</w:t>
      </w:r>
      <w:r w:rsidR="00BF4DCC">
        <w:rPr>
          <w:rFonts w:ascii="Arial" w:hAnsi="Arial" w:cs="Arial"/>
          <w:bCs/>
          <w:sz w:val="21"/>
          <w:szCs w:val="21"/>
        </w:rPr>
        <w:t xml:space="preserve"> </w:t>
      </w:r>
      <w:hyperlink r:id="rId9" w:history="1">
        <w:r w:rsidR="00BF4DCC" w:rsidRPr="009C5ACA">
          <w:rPr>
            <w:rStyle w:val="Hipercze"/>
            <w:rFonts w:ascii="Arial" w:hAnsi="Arial" w:cs="Arial"/>
            <w:bCs/>
            <w:sz w:val="21"/>
            <w:szCs w:val="21"/>
          </w:rPr>
          <w:t>adam.jurzykowski.katowice@rdos.gov.pl</w:t>
        </w:r>
      </w:hyperlink>
      <w:r w:rsidR="00BF4DCC">
        <w:rPr>
          <w:rFonts w:ascii="Arial" w:hAnsi="Arial" w:cs="Arial"/>
          <w:bCs/>
          <w:sz w:val="21"/>
          <w:szCs w:val="21"/>
        </w:rPr>
        <w:t xml:space="preserve"> </w:t>
      </w:r>
      <w:r w:rsidRPr="0087491F">
        <w:rPr>
          <w:rFonts w:ascii="Arial" w:hAnsi="Arial" w:cs="Arial"/>
          <w:bCs/>
          <w:sz w:val="21"/>
          <w:szCs w:val="21"/>
        </w:rPr>
        <w:t xml:space="preserve"> </w:t>
      </w:r>
    </w:p>
    <w:p w:rsidR="00BB6AA2" w:rsidRPr="009C7FCA" w:rsidRDefault="00BB381F" w:rsidP="004F0AB5">
      <w:pPr>
        <w:numPr>
          <w:ilvl w:val="0"/>
          <w:numId w:val="4"/>
        </w:numPr>
        <w:spacing w:after="0"/>
        <w:jc w:val="both"/>
        <w:rPr>
          <w:rFonts w:ascii="Arial" w:eastAsia="TimesNewRomanPS-BoldMT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 xml:space="preserve">Zmiana osób, o których mowa w ust. </w:t>
      </w:r>
      <w:r w:rsidR="00DB4619">
        <w:rPr>
          <w:rFonts w:ascii="Arial" w:hAnsi="Arial" w:cs="Arial"/>
          <w:bCs/>
          <w:sz w:val="21"/>
          <w:szCs w:val="21"/>
        </w:rPr>
        <w:t>5</w:t>
      </w:r>
      <w:r w:rsidRPr="0087491F">
        <w:rPr>
          <w:rFonts w:ascii="Arial" w:hAnsi="Arial" w:cs="Arial"/>
          <w:bCs/>
          <w:sz w:val="21"/>
          <w:szCs w:val="21"/>
        </w:rPr>
        <w:t>, następuje poprzez pisemne powiadomienie i nie stanowi zmiany treści umowy</w:t>
      </w:r>
      <w:r w:rsidR="00BB6AA2" w:rsidRPr="0087491F">
        <w:rPr>
          <w:rFonts w:ascii="Arial" w:hAnsi="Arial" w:cs="Arial"/>
          <w:bCs/>
          <w:sz w:val="21"/>
          <w:szCs w:val="21"/>
        </w:rPr>
        <w:t xml:space="preserve"> </w:t>
      </w:r>
      <w:r w:rsidR="00BB6AA2" w:rsidRPr="0087491F">
        <w:rPr>
          <w:rFonts w:ascii="Arial" w:eastAsia="TimesNewRomanPS-BoldMT" w:hAnsi="Arial" w:cs="Arial"/>
          <w:bCs/>
          <w:sz w:val="21"/>
          <w:szCs w:val="21"/>
        </w:rPr>
        <w:t xml:space="preserve">(ilekroć w umowie jest mowa o pisemności należy przez to rozumieć  </w:t>
      </w:r>
      <w:r w:rsidR="00BB6AA2" w:rsidRPr="0087491F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</w:t>
      </w:r>
      <w:r w:rsidR="00CE4BDB" w:rsidRPr="0087491F">
        <w:rPr>
          <w:rFonts w:ascii="Arial" w:hAnsi="Arial" w:cs="Arial"/>
          <w:sz w:val="21"/>
          <w:szCs w:val="21"/>
        </w:rPr>
        <w:t>.</w:t>
      </w:r>
    </w:p>
    <w:p w:rsidR="009C7FCA" w:rsidRPr="0087491F" w:rsidRDefault="009C7FCA" w:rsidP="009C7FCA">
      <w:pPr>
        <w:spacing w:after="0"/>
        <w:ind w:left="357"/>
        <w:jc w:val="both"/>
        <w:rPr>
          <w:rFonts w:ascii="Arial" w:eastAsia="TimesNewRomanPS-BoldMT" w:hAnsi="Arial" w:cs="Arial"/>
          <w:bCs/>
          <w:sz w:val="21"/>
          <w:szCs w:val="21"/>
        </w:rPr>
      </w:pPr>
    </w:p>
    <w:p w:rsidR="007B29D2" w:rsidRPr="0087491F" w:rsidRDefault="007B29D2" w:rsidP="0087491F">
      <w:pPr>
        <w:spacing w:after="0"/>
        <w:ind w:left="357"/>
        <w:jc w:val="both"/>
        <w:rPr>
          <w:sz w:val="21"/>
          <w:szCs w:val="21"/>
        </w:rPr>
      </w:pPr>
    </w:p>
    <w:p w:rsidR="00BB381F" w:rsidRPr="0087491F" w:rsidRDefault="00DB4619" w:rsidP="0087491F">
      <w:pPr>
        <w:ind w:left="284"/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4.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ODBIÓR PRAC</w:t>
      </w:r>
    </w:p>
    <w:p w:rsidR="00BB381F" w:rsidRPr="0087491F" w:rsidRDefault="00BB381F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zawiadomić Zamawiającego o wykonaniu </w:t>
      </w:r>
      <w:r w:rsidR="00281ABD" w:rsidRPr="0087491F">
        <w:rPr>
          <w:rFonts w:ascii="Arial" w:hAnsi="Arial" w:cs="Arial"/>
          <w:sz w:val="21"/>
          <w:szCs w:val="21"/>
        </w:rPr>
        <w:t xml:space="preserve">przedmiotu </w:t>
      </w:r>
      <w:r w:rsidRPr="0087491F">
        <w:rPr>
          <w:rFonts w:ascii="Arial" w:hAnsi="Arial" w:cs="Arial"/>
          <w:sz w:val="21"/>
          <w:szCs w:val="21"/>
        </w:rPr>
        <w:t>zamówienia</w:t>
      </w:r>
      <w:r w:rsidR="00CE4BDB" w:rsidRPr="0087491F">
        <w:rPr>
          <w:rFonts w:ascii="Arial" w:hAnsi="Arial" w:cs="Arial"/>
          <w:sz w:val="21"/>
          <w:szCs w:val="21"/>
        </w:rPr>
        <w:t xml:space="preserve"> </w:t>
      </w:r>
      <w:r w:rsidR="008F29C5">
        <w:rPr>
          <w:rFonts w:ascii="Arial" w:hAnsi="Arial" w:cs="Arial"/>
          <w:sz w:val="21"/>
          <w:szCs w:val="21"/>
        </w:rPr>
        <w:t>pisemnie</w:t>
      </w:r>
      <w:r w:rsidR="00A10627" w:rsidRPr="0087491F">
        <w:rPr>
          <w:rFonts w:ascii="Arial" w:hAnsi="Arial" w:cs="Arial"/>
          <w:sz w:val="21"/>
          <w:szCs w:val="21"/>
        </w:rPr>
        <w:t>.</w:t>
      </w:r>
    </w:p>
    <w:p w:rsidR="00BB381F" w:rsidRPr="0087491F" w:rsidRDefault="00BB381F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Odbiór przedmiotu zamówienia nastąpi w ciągu 15 dni od daty </w:t>
      </w:r>
      <w:r w:rsidR="00A335BC" w:rsidRPr="0087491F">
        <w:rPr>
          <w:rFonts w:ascii="Arial" w:hAnsi="Arial" w:cs="Arial"/>
          <w:sz w:val="21"/>
          <w:szCs w:val="21"/>
        </w:rPr>
        <w:t>zgłoszenia gotowości do odbioru, przy</w:t>
      </w:r>
      <w:r w:rsidR="0070375E" w:rsidRPr="0087491F">
        <w:rPr>
          <w:rFonts w:ascii="Arial" w:hAnsi="Arial" w:cs="Arial"/>
          <w:sz w:val="21"/>
          <w:szCs w:val="21"/>
        </w:rPr>
        <w:t xml:space="preserve"> czym:</w:t>
      </w:r>
    </w:p>
    <w:p w:rsidR="00BB381F" w:rsidRPr="0087491F" w:rsidRDefault="00BB381F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 odbiorze może brać udział Wykonawca,</w:t>
      </w:r>
    </w:p>
    <w:p w:rsidR="00BB381F" w:rsidRPr="0087491F" w:rsidRDefault="00970214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 </w:t>
      </w:r>
      <w:r w:rsidR="00BB381F" w:rsidRPr="0087491F">
        <w:rPr>
          <w:rFonts w:ascii="Arial" w:hAnsi="Arial" w:cs="Arial"/>
          <w:sz w:val="21"/>
          <w:szCs w:val="21"/>
        </w:rPr>
        <w:t>terminie odbioru Zamawiający powiadomi Wykonawcę na co najmniej 3 dni przed wyznaczonym terminem odbioru, dopuszcza się zawiadomienie</w:t>
      </w:r>
      <w:r w:rsidR="00CE4BDB" w:rsidRPr="0087491F">
        <w:rPr>
          <w:rFonts w:ascii="Arial" w:hAnsi="Arial" w:cs="Arial"/>
          <w:sz w:val="21"/>
          <w:szCs w:val="21"/>
        </w:rPr>
        <w:t xml:space="preserve"> w formie pisemnej lub</w:t>
      </w:r>
      <w:r w:rsidR="00BB381F" w:rsidRPr="0087491F">
        <w:rPr>
          <w:rFonts w:ascii="Arial" w:hAnsi="Arial" w:cs="Arial"/>
          <w:sz w:val="21"/>
          <w:szCs w:val="21"/>
        </w:rPr>
        <w:t xml:space="preserve"> telefoniczne.</w:t>
      </w:r>
    </w:p>
    <w:p w:rsidR="00BB381F" w:rsidRPr="0087491F" w:rsidRDefault="00784EB1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="00BB381F" w:rsidRPr="0087491F">
        <w:rPr>
          <w:rFonts w:ascii="Arial" w:hAnsi="Arial" w:cs="Arial"/>
          <w:sz w:val="21"/>
          <w:szCs w:val="21"/>
        </w:rPr>
        <w:t>dbi</w:t>
      </w:r>
      <w:r>
        <w:rPr>
          <w:rFonts w:ascii="Arial" w:hAnsi="Arial" w:cs="Arial"/>
          <w:sz w:val="21"/>
          <w:szCs w:val="21"/>
        </w:rPr>
        <w:t>ór</w:t>
      </w:r>
      <w:r w:rsidR="00281ABD" w:rsidRPr="0087491F">
        <w:rPr>
          <w:rFonts w:ascii="Arial" w:hAnsi="Arial" w:cs="Arial"/>
          <w:sz w:val="21"/>
          <w:szCs w:val="21"/>
        </w:rPr>
        <w:t xml:space="preserve"> </w:t>
      </w:r>
      <w:r w:rsidR="00BB381F" w:rsidRPr="0087491F">
        <w:rPr>
          <w:rFonts w:ascii="Arial" w:hAnsi="Arial" w:cs="Arial"/>
          <w:sz w:val="21"/>
          <w:szCs w:val="21"/>
        </w:rPr>
        <w:t xml:space="preserve">będzie potwierdzony protokołem odbioru, podpisanym przez </w:t>
      </w:r>
      <w:r w:rsidR="00281ABD" w:rsidRPr="0087491F">
        <w:rPr>
          <w:rFonts w:ascii="Arial" w:hAnsi="Arial" w:cs="Arial"/>
          <w:sz w:val="21"/>
          <w:szCs w:val="21"/>
        </w:rPr>
        <w:t>Zamawiającego</w:t>
      </w:r>
      <w:r w:rsidR="00BB381F" w:rsidRPr="0087491F">
        <w:rPr>
          <w:rFonts w:ascii="Arial" w:hAnsi="Arial" w:cs="Arial"/>
          <w:sz w:val="21"/>
          <w:szCs w:val="21"/>
        </w:rPr>
        <w:t xml:space="preserve">, którego kopia zostanie </w:t>
      </w:r>
      <w:r w:rsidR="0087491F" w:rsidRPr="0087491F">
        <w:rPr>
          <w:rFonts w:ascii="Arial" w:hAnsi="Arial" w:cs="Arial"/>
          <w:sz w:val="21"/>
          <w:szCs w:val="21"/>
        </w:rPr>
        <w:t>doręczona</w:t>
      </w:r>
      <w:r w:rsidR="00BB381F" w:rsidRPr="0087491F">
        <w:rPr>
          <w:rFonts w:ascii="Arial" w:hAnsi="Arial" w:cs="Arial"/>
          <w:sz w:val="21"/>
          <w:szCs w:val="21"/>
        </w:rPr>
        <w:t xml:space="preserve"> niezwłocznie Wykonawcy. Odbi</w:t>
      </w:r>
      <w:r>
        <w:rPr>
          <w:rFonts w:ascii="Arial" w:hAnsi="Arial" w:cs="Arial"/>
          <w:sz w:val="21"/>
          <w:szCs w:val="21"/>
        </w:rPr>
        <w:t>ór</w:t>
      </w:r>
      <w:r w:rsidR="0087491F" w:rsidRPr="0087491F">
        <w:rPr>
          <w:rFonts w:ascii="Arial" w:hAnsi="Arial" w:cs="Arial"/>
          <w:sz w:val="21"/>
          <w:szCs w:val="21"/>
        </w:rPr>
        <w:t>, o który</w:t>
      </w:r>
      <w:r>
        <w:rPr>
          <w:rFonts w:ascii="Arial" w:hAnsi="Arial" w:cs="Arial"/>
          <w:sz w:val="21"/>
          <w:szCs w:val="21"/>
        </w:rPr>
        <w:t>m</w:t>
      </w:r>
      <w:r w:rsidR="0087491F" w:rsidRPr="0087491F">
        <w:rPr>
          <w:rFonts w:ascii="Arial" w:hAnsi="Arial" w:cs="Arial"/>
          <w:sz w:val="21"/>
          <w:szCs w:val="21"/>
        </w:rPr>
        <w:t xml:space="preserve"> mowa w ust. 2</w:t>
      </w:r>
      <w:r w:rsidR="00BB381F" w:rsidRPr="0087491F">
        <w:rPr>
          <w:rFonts w:ascii="Arial" w:hAnsi="Arial" w:cs="Arial"/>
          <w:sz w:val="21"/>
          <w:szCs w:val="21"/>
        </w:rPr>
        <w:t xml:space="preserve"> uważa się za dokonan</w:t>
      </w:r>
      <w:r>
        <w:rPr>
          <w:rFonts w:ascii="Arial" w:hAnsi="Arial" w:cs="Arial"/>
          <w:sz w:val="21"/>
          <w:szCs w:val="21"/>
        </w:rPr>
        <w:t>y</w:t>
      </w:r>
      <w:r w:rsidR="00281ABD" w:rsidRPr="0087491F">
        <w:rPr>
          <w:rFonts w:ascii="Arial" w:hAnsi="Arial" w:cs="Arial"/>
          <w:sz w:val="21"/>
          <w:szCs w:val="21"/>
        </w:rPr>
        <w:t xml:space="preserve"> </w:t>
      </w:r>
      <w:r w:rsidR="00BB381F" w:rsidRPr="0087491F">
        <w:rPr>
          <w:rFonts w:ascii="Arial" w:hAnsi="Arial" w:cs="Arial"/>
          <w:sz w:val="21"/>
          <w:szCs w:val="21"/>
        </w:rPr>
        <w:t>z</w:t>
      </w:r>
      <w:r w:rsidR="00281ABD" w:rsidRPr="0087491F">
        <w:rPr>
          <w:rFonts w:ascii="Arial" w:hAnsi="Arial" w:cs="Arial"/>
          <w:sz w:val="21"/>
          <w:szCs w:val="21"/>
        </w:rPr>
        <w:t> </w:t>
      </w:r>
      <w:r w:rsidR="00BB381F" w:rsidRPr="0087491F">
        <w:rPr>
          <w:rFonts w:ascii="Arial" w:hAnsi="Arial" w:cs="Arial"/>
          <w:sz w:val="21"/>
          <w:szCs w:val="21"/>
        </w:rPr>
        <w:t>moment</w:t>
      </w:r>
      <w:r w:rsidR="00970214" w:rsidRPr="0087491F">
        <w:rPr>
          <w:rFonts w:ascii="Arial" w:hAnsi="Arial" w:cs="Arial"/>
          <w:sz w:val="21"/>
          <w:szCs w:val="21"/>
        </w:rPr>
        <w:t>em podpisania protokoł</w:t>
      </w:r>
      <w:r>
        <w:rPr>
          <w:rFonts w:ascii="Arial" w:hAnsi="Arial" w:cs="Arial"/>
          <w:sz w:val="21"/>
          <w:szCs w:val="21"/>
        </w:rPr>
        <w:t>u</w:t>
      </w:r>
      <w:r w:rsidR="00970214" w:rsidRPr="0087491F">
        <w:rPr>
          <w:rFonts w:ascii="Arial" w:hAnsi="Arial" w:cs="Arial"/>
          <w:sz w:val="21"/>
          <w:szCs w:val="21"/>
        </w:rPr>
        <w:t xml:space="preserve"> odbioru – bez</w:t>
      </w:r>
      <w:r w:rsidR="00D53230" w:rsidRPr="0087491F">
        <w:rPr>
          <w:rFonts w:ascii="Arial" w:hAnsi="Arial" w:cs="Arial"/>
          <w:sz w:val="21"/>
          <w:szCs w:val="21"/>
        </w:rPr>
        <w:t xml:space="preserve"> uwag/</w:t>
      </w:r>
      <w:r w:rsidR="00970214" w:rsidRPr="0087491F">
        <w:rPr>
          <w:rFonts w:ascii="Arial" w:hAnsi="Arial" w:cs="Arial"/>
          <w:sz w:val="21"/>
          <w:szCs w:val="21"/>
        </w:rPr>
        <w:t>zastrzeżeń.</w:t>
      </w:r>
    </w:p>
    <w:p w:rsidR="00BB381F" w:rsidRPr="0087491F" w:rsidRDefault="0061058E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stwierdzenia nieprawidłowości w sposobie wykonania zabiegów </w:t>
      </w:r>
      <w:r w:rsidR="00BB381F" w:rsidRPr="0087491F">
        <w:rPr>
          <w:rFonts w:ascii="Arial" w:eastAsia="Calibri" w:hAnsi="Arial" w:cs="Arial"/>
          <w:sz w:val="21"/>
          <w:szCs w:val="21"/>
        </w:rPr>
        <w:t>Zamawiający wyznaczy termin na ich usunięcie, przy czym</w:t>
      </w:r>
      <w:r w:rsidR="00481A20" w:rsidRPr="0087491F">
        <w:rPr>
          <w:rFonts w:ascii="Arial" w:eastAsia="Calibri" w:hAnsi="Arial" w:cs="Arial"/>
          <w:sz w:val="21"/>
          <w:szCs w:val="21"/>
        </w:rPr>
        <w:t>:</w:t>
      </w:r>
    </w:p>
    <w:p w:rsidR="0061058E" w:rsidRPr="0087491F" w:rsidRDefault="0061058E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eastAsia="Calibri" w:hAnsi="Arial" w:cs="Arial"/>
          <w:sz w:val="21"/>
          <w:szCs w:val="21"/>
        </w:rPr>
        <w:t xml:space="preserve">szczegółowy wykaz nieprawidłowości i koniecznych poprawek, wraz z terminem na ich usunięcie zostanie ujęty w protokole sporządzonym przez </w:t>
      </w:r>
      <w:r w:rsidR="00281ABD" w:rsidRPr="0087491F">
        <w:rPr>
          <w:rFonts w:ascii="Arial" w:eastAsia="Calibri" w:hAnsi="Arial" w:cs="Arial"/>
          <w:sz w:val="21"/>
          <w:szCs w:val="21"/>
        </w:rPr>
        <w:t>Zamawiającego</w:t>
      </w:r>
      <w:r w:rsidRPr="0087491F">
        <w:rPr>
          <w:rFonts w:ascii="Arial" w:eastAsia="Calibri" w:hAnsi="Arial" w:cs="Arial"/>
          <w:sz w:val="21"/>
          <w:szCs w:val="21"/>
        </w:rPr>
        <w:t xml:space="preserve">, który niezwłocznie zostanie </w:t>
      </w:r>
      <w:r w:rsidR="0087491F" w:rsidRPr="0087491F">
        <w:rPr>
          <w:rFonts w:ascii="Arial" w:eastAsia="Calibri" w:hAnsi="Arial" w:cs="Arial"/>
          <w:sz w:val="21"/>
          <w:szCs w:val="21"/>
        </w:rPr>
        <w:t xml:space="preserve">doręczony </w:t>
      </w:r>
      <w:r w:rsidRPr="0087491F">
        <w:rPr>
          <w:rFonts w:ascii="Arial" w:eastAsia="Calibri" w:hAnsi="Arial" w:cs="Arial"/>
          <w:sz w:val="21"/>
          <w:szCs w:val="21"/>
        </w:rPr>
        <w:t>Wykonawcy</w:t>
      </w:r>
      <w:r w:rsidR="00DB4619">
        <w:rPr>
          <w:rFonts w:ascii="Arial" w:eastAsia="Calibri" w:hAnsi="Arial" w:cs="Arial"/>
          <w:sz w:val="21"/>
          <w:szCs w:val="21"/>
        </w:rPr>
        <w:t>;</w:t>
      </w:r>
    </w:p>
    <w:p w:rsidR="00BB381F" w:rsidRPr="0087491F" w:rsidRDefault="0061058E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eastAsia="Calibri" w:hAnsi="Arial" w:cs="Arial"/>
          <w:sz w:val="21"/>
          <w:szCs w:val="21"/>
        </w:rPr>
        <w:t xml:space="preserve">odbiór po usunięciu nieprawidłowości </w:t>
      </w:r>
      <w:r w:rsidR="00BB381F" w:rsidRPr="0087491F">
        <w:rPr>
          <w:rFonts w:ascii="Arial" w:eastAsia="Calibri" w:hAnsi="Arial" w:cs="Arial"/>
          <w:sz w:val="21"/>
          <w:szCs w:val="21"/>
        </w:rPr>
        <w:t>odbywa się w trybie określonym w ust</w:t>
      </w:r>
      <w:r w:rsidR="006B634B" w:rsidRPr="0087491F">
        <w:rPr>
          <w:rFonts w:ascii="Arial" w:eastAsia="Calibri" w:hAnsi="Arial" w:cs="Arial"/>
          <w:sz w:val="21"/>
          <w:szCs w:val="21"/>
        </w:rPr>
        <w:t>.</w:t>
      </w:r>
      <w:r w:rsidR="00BB381F" w:rsidRPr="0087491F">
        <w:rPr>
          <w:rFonts w:ascii="Arial" w:eastAsia="Calibri" w:hAnsi="Arial" w:cs="Arial"/>
          <w:sz w:val="21"/>
          <w:szCs w:val="21"/>
        </w:rPr>
        <w:t xml:space="preserve"> 1, </w:t>
      </w:r>
      <w:r w:rsidR="00281ABD" w:rsidRPr="0087491F">
        <w:rPr>
          <w:rFonts w:ascii="Arial" w:eastAsia="Calibri" w:hAnsi="Arial" w:cs="Arial"/>
          <w:sz w:val="21"/>
          <w:szCs w:val="21"/>
        </w:rPr>
        <w:t>3</w:t>
      </w:r>
      <w:r w:rsidR="00BB381F" w:rsidRPr="0087491F">
        <w:rPr>
          <w:rFonts w:ascii="Arial" w:eastAsia="Calibri" w:hAnsi="Arial" w:cs="Arial"/>
          <w:sz w:val="21"/>
          <w:szCs w:val="21"/>
        </w:rPr>
        <w:t xml:space="preserve"> i </w:t>
      </w:r>
      <w:r w:rsidR="00281ABD" w:rsidRPr="0087491F">
        <w:rPr>
          <w:rFonts w:ascii="Arial" w:eastAsia="Calibri" w:hAnsi="Arial" w:cs="Arial"/>
          <w:sz w:val="21"/>
          <w:szCs w:val="21"/>
        </w:rPr>
        <w:t>4</w:t>
      </w:r>
      <w:r w:rsidR="00BB381F" w:rsidRPr="0087491F">
        <w:rPr>
          <w:rFonts w:ascii="Arial" w:eastAsia="Calibri" w:hAnsi="Arial" w:cs="Arial"/>
          <w:sz w:val="21"/>
          <w:szCs w:val="21"/>
        </w:rPr>
        <w:t xml:space="preserve"> niniejszego paragrafu z zastrzeżeniem</w:t>
      </w:r>
      <w:r w:rsidR="00CB354D">
        <w:rPr>
          <w:rFonts w:ascii="Arial" w:eastAsia="Calibri" w:hAnsi="Arial" w:cs="Arial"/>
          <w:sz w:val="21"/>
          <w:szCs w:val="21"/>
        </w:rPr>
        <w:t>,</w:t>
      </w:r>
      <w:r w:rsidR="00BB381F" w:rsidRPr="0087491F">
        <w:rPr>
          <w:rFonts w:ascii="Arial" w:eastAsia="Calibri" w:hAnsi="Arial" w:cs="Arial"/>
          <w:sz w:val="21"/>
          <w:szCs w:val="21"/>
        </w:rPr>
        <w:t xml:space="preserve"> że Zamawiający może wyznaczyć termin krótszy niż określony w ust </w:t>
      </w:r>
      <w:r w:rsidR="00281ABD" w:rsidRPr="0087491F">
        <w:rPr>
          <w:rFonts w:ascii="Arial" w:eastAsia="Calibri" w:hAnsi="Arial" w:cs="Arial"/>
          <w:sz w:val="21"/>
          <w:szCs w:val="21"/>
        </w:rPr>
        <w:t>3</w:t>
      </w:r>
      <w:r w:rsidR="00BB381F" w:rsidRPr="0087491F">
        <w:rPr>
          <w:rFonts w:ascii="Arial" w:eastAsia="Calibri" w:hAnsi="Arial" w:cs="Arial"/>
          <w:sz w:val="21"/>
          <w:szCs w:val="21"/>
        </w:rPr>
        <w:t>.</w:t>
      </w:r>
    </w:p>
    <w:p w:rsidR="00BB381F" w:rsidRPr="0087491F" w:rsidRDefault="00DB4619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87491F"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ZMIANY W UMOWIE</w:t>
      </w:r>
    </w:p>
    <w:p w:rsidR="0087491F" w:rsidRPr="0087491F" w:rsidRDefault="0087491F" w:rsidP="00C57B48">
      <w:pPr>
        <w:numPr>
          <w:ilvl w:val="0"/>
          <w:numId w:val="13"/>
        </w:numPr>
        <w:tabs>
          <w:tab w:val="left" w:pos="480"/>
        </w:tabs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 xml:space="preserve">o udzielenie  zamówienia </w:t>
      </w:r>
      <w:r w:rsidR="00CB354D">
        <w:rPr>
          <w:rFonts w:ascii="Arial" w:hAnsi="Arial" w:cs="Arial"/>
          <w:sz w:val="21"/>
          <w:szCs w:val="21"/>
        </w:rPr>
        <w:t xml:space="preserve">w </w:t>
      </w:r>
      <w:r w:rsidRPr="0087491F">
        <w:rPr>
          <w:rFonts w:ascii="Arial" w:hAnsi="Arial" w:cs="Arial"/>
          <w:sz w:val="21"/>
          <w:szCs w:val="21"/>
        </w:rPr>
        <w:t>następujących sytuacjach:</w:t>
      </w:r>
    </w:p>
    <w:p w:rsidR="0087491F" w:rsidRPr="0087491F" w:rsidRDefault="0087491F" w:rsidP="004F0AB5">
      <w:pPr>
        <w:numPr>
          <w:ilvl w:val="0"/>
          <w:numId w:val="14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contextualSpacing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7491F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 w:rsidR="00F35C82"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 xml:space="preserve"> umowy,</w:t>
      </w:r>
    </w:p>
    <w:p w:rsidR="0087491F" w:rsidRPr="0087491F" w:rsidRDefault="0087491F" w:rsidP="004F0AB5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lastRenderedPageBreak/>
        <w:t xml:space="preserve">konieczności zmiany wysokości wynagrodzenia należnego Wykonawcy, w przypadku   </w:t>
      </w:r>
      <w:r w:rsidRPr="0087491F">
        <w:rPr>
          <w:rFonts w:ascii="Arial" w:hAnsi="Arial" w:cs="Arial"/>
          <w:sz w:val="21"/>
          <w:szCs w:val="21"/>
        </w:rPr>
        <w:br/>
      </w:r>
      <w:r w:rsidR="000B3692">
        <w:rPr>
          <w:rFonts w:ascii="Arial" w:hAnsi="Arial" w:cs="Arial"/>
          <w:sz w:val="21"/>
          <w:szCs w:val="21"/>
        </w:rPr>
        <w:t xml:space="preserve">   </w:t>
      </w:r>
      <w:r w:rsidRPr="0087491F">
        <w:rPr>
          <w:rFonts w:ascii="Arial" w:hAnsi="Arial" w:cs="Arial"/>
          <w:sz w:val="21"/>
          <w:szCs w:val="21"/>
        </w:rPr>
        <w:t xml:space="preserve">  zmiany: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10" w:anchor="/document/16992095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7491F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 w:rsidR="00197E47" w:rsidRPr="00197E47">
        <w:t xml:space="preserve"> 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tj. z dnia 13 listopada 2020 r. (</w:t>
      </w:r>
      <w:proofErr w:type="spellStart"/>
      <w:r w:rsidR="00197E47" w:rsidRPr="00197E47">
        <w:rPr>
          <w:rStyle w:val="text-justify"/>
          <w:rFonts w:ascii="Arial" w:hAnsi="Arial" w:cs="Arial"/>
          <w:sz w:val="21"/>
          <w:szCs w:val="21"/>
        </w:rPr>
        <w:t>Dz.U</w:t>
      </w:r>
      <w:proofErr w:type="spellEnd"/>
      <w:r w:rsidR="00197E47" w:rsidRPr="00197E47">
        <w:rPr>
          <w:rStyle w:val="text-justify"/>
          <w:rFonts w:ascii="Arial" w:hAnsi="Arial" w:cs="Arial"/>
          <w:sz w:val="21"/>
          <w:szCs w:val="21"/>
        </w:rPr>
        <w:t>. z 2020 r. poz. 2207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)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</w:t>
      </w:r>
      <w:r w:rsidRPr="0087491F">
        <w:rPr>
          <w:rStyle w:val="text-justify"/>
          <w:rFonts w:ascii="Arial" w:hAnsi="Arial" w:cs="Arial"/>
          <w:sz w:val="21"/>
          <w:szCs w:val="21"/>
        </w:rPr>
        <w:t>,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7491F">
        <w:rPr>
          <w:rStyle w:val="text-justify"/>
          <w:rFonts w:ascii="Arial" w:hAnsi="Arial" w:cs="Arial"/>
          <w:sz w:val="21"/>
          <w:szCs w:val="21"/>
        </w:rPr>
        <w:br/>
        <w:t xml:space="preserve">o których mowa w </w:t>
      </w:r>
      <w:hyperlink r:id="rId11" w:anchor="/document/18781862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tj. z dnia 7 lipca 2020 r. (</w:t>
      </w:r>
      <w:proofErr w:type="spellStart"/>
      <w:r w:rsidR="00197E47" w:rsidRPr="00197E47">
        <w:rPr>
          <w:rStyle w:val="text-justify"/>
          <w:rFonts w:ascii="Arial" w:hAnsi="Arial" w:cs="Arial"/>
          <w:sz w:val="21"/>
          <w:szCs w:val="21"/>
        </w:rPr>
        <w:t>Dz.U</w:t>
      </w:r>
      <w:proofErr w:type="spellEnd"/>
      <w:r w:rsidR="00197E47" w:rsidRPr="00197E47">
        <w:rPr>
          <w:rStyle w:val="text-justify"/>
          <w:rFonts w:ascii="Arial" w:hAnsi="Arial" w:cs="Arial"/>
          <w:sz w:val="21"/>
          <w:szCs w:val="21"/>
        </w:rPr>
        <w:t>. z 2020 r. poz. 1342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)</w:t>
      </w:r>
    </w:p>
    <w:p w:rsidR="0087491F" w:rsidRPr="0087491F" w:rsidRDefault="0087491F" w:rsidP="0087491F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7491F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7491F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87491F" w:rsidRPr="001B187C" w:rsidRDefault="0087491F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1B187C">
        <w:rPr>
          <w:rFonts w:ascii="Arial" w:hAnsi="Arial" w:cs="Arial"/>
          <w:sz w:val="21"/>
          <w:szCs w:val="21"/>
        </w:rPr>
        <w:t>gdy nowy Wykonawca ma zastąpić dotychczasowego Wykonawcę</w:t>
      </w:r>
      <w:r w:rsidR="001B187C">
        <w:rPr>
          <w:rFonts w:ascii="Arial" w:hAnsi="Arial" w:cs="Arial"/>
          <w:sz w:val="21"/>
          <w:szCs w:val="21"/>
        </w:rPr>
        <w:t xml:space="preserve"> </w:t>
      </w:r>
      <w:r w:rsidRPr="001B187C">
        <w:rPr>
          <w:rFonts w:ascii="Arial" w:hAnsi="Arial" w:cs="Arial"/>
          <w:sz w:val="21"/>
          <w:szCs w:val="21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87491F" w:rsidRPr="0087491F" w:rsidRDefault="0087491F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87491F" w:rsidRPr="0087491F" w:rsidRDefault="0087491F" w:rsidP="0087491F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87491F" w:rsidRPr="0087491F" w:rsidRDefault="0087491F" w:rsidP="0087491F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7491F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BF4DCC" w:rsidRDefault="00BF4DCC" w:rsidP="002E0E81">
      <w:pPr>
        <w:spacing w:after="0"/>
        <w:rPr>
          <w:rFonts w:ascii="Arial" w:hAnsi="Arial" w:cs="Arial"/>
          <w:b/>
          <w:sz w:val="21"/>
          <w:szCs w:val="21"/>
        </w:rPr>
      </w:pPr>
    </w:p>
    <w:p w:rsidR="00BF4DCC" w:rsidRDefault="00BF4DCC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 xml:space="preserve">§ 6 </w:t>
      </w:r>
      <w:r w:rsidRPr="0087491F">
        <w:rPr>
          <w:rFonts w:ascii="Arial" w:hAnsi="Arial" w:cs="Arial"/>
          <w:b/>
          <w:sz w:val="21"/>
          <w:szCs w:val="21"/>
        </w:rPr>
        <w:br/>
        <w:t>ODSTĄPIENIE OD UMOWY</w:t>
      </w: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87491F" w:rsidRPr="0087491F" w:rsidRDefault="0087491F" w:rsidP="004F0AB5">
      <w:pPr>
        <w:numPr>
          <w:ilvl w:val="0"/>
          <w:numId w:val="22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87491F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:rsidR="0087491F" w:rsidRPr="0087491F" w:rsidRDefault="0087491F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491F" w:rsidRPr="0087491F" w:rsidRDefault="0087491F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87491F" w:rsidRPr="0087491F" w:rsidRDefault="0087491F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 w:rsidR="00197E47">
        <w:rPr>
          <w:rFonts w:ascii="Arial" w:hAnsi="Arial" w:cs="Arial"/>
          <w:sz w:val="21"/>
          <w:szCs w:val="21"/>
        </w:rPr>
        <w:t xml:space="preserve"> PZP</w:t>
      </w:r>
    </w:p>
    <w:p w:rsidR="0087491F" w:rsidRPr="0087491F" w:rsidRDefault="0087491F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alb"/>
          <w:rFonts w:ascii="Arial" w:eastAsia="HG Mincho Light J" w:hAnsi="Arial" w:cs="Arial"/>
          <w:sz w:val="21"/>
          <w:szCs w:val="21"/>
        </w:rPr>
        <w:lastRenderedPageBreak/>
        <w:t>W</w:t>
      </w:r>
      <w:r w:rsidRPr="0087491F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7491F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87491F" w:rsidRPr="0087491F" w:rsidRDefault="0087491F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2" w:anchor="/document/17099384?unitId=art(258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87491F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3" w:anchor="/document/68413979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2014/24/UE, </w:t>
      </w:r>
      <w:hyperlink r:id="rId14" w:anchor="/document/68413980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2014/25/UE i </w:t>
      </w:r>
      <w:hyperlink r:id="rId15" w:anchor="/document/67894791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87491F" w:rsidRPr="0087491F" w:rsidRDefault="0087491F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7491F">
        <w:rPr>
          <w:rFonts w:ascii="Arial" w:hAnsi="Arial" w:cs="Arial"/>
          <w:sz w:val="21"/>
          <w:szCs w:val="21"/>
        </w:rPr>
        <w:br/>
        <w:t>w części,  której zmiana dotyczy.</w:t>
      </w:r>
    </w:p>
    <w:p w:rsidR="0087491F" w:rsidRPr="0087491F" w:rsidRDefault="0087491F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7491F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87491F" w:rsidRPr="0087491F" w:rsidRDefault="0087491F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7491F">
        <w:rPr>
          <w:rFonts w:ascii="Arial" w:hAnsi="Arial" w:cs="Arial"/>
          <w:sz w:val="21"/>
          <w:szCs w:val="21"/>
        </w:rPr>
        <w:br/>
        <w:t>pod rygorem nieważności.</w:t>
      </w:r>
    </w:p>
    <w:p w:rsidR="008B3DAF" w:rsidRDefault="008B3DA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87491F" w:rsidRPr="0087491F" w:rsidRDefault="0087491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7</w:t>
      </w:r>
    </w:p>
    <w:p w:rsidR="0087491F" w:rsidRPr="0087491F" w:rsidRDefault="0087491F" w:rsidP="00AB0ED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KARY UMOWNE</w:t>
      </w:r>
    </w:p>
    <w:p w:rsidR="0087491F" w:rsidRPr="0087491F" w:rsidRDefault="0087491F" w:rsidP="004F0AB5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" w:name="mip34269902"/>
      <w:bookmarkEnd w:id="1"/>
      <w:r w:rsidRPr="0087491F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87491F">
        <w:rPr>
          <w:rFonts w:ascii="Arial" w:hAnsi="Arial" w:cs="Arial"/>
          <w:sz w:val="21"/>
          <w:szCs w:val="21"/>
        </w:rPr>
        <w:br/>
        <w:t xml:space="preserve">o których mowa w § </w:t>
      </w:r>
      <w:r w:rsidR="00DB4619"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>), w następujących przypadkach:</w:t>
      </w:r>
    </w:p>
    <w:p w:rsidR="0087491F" w:rsidRPr="0087491F" w:rsidRDefault="0087491F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 xml:space="preserve">w § 2 ust. 1 umowy, </w:t>
      </w:r>
    </w:p>
    <w:p w:rsidR="0087491F" w:rsidRPr="0087491F" w:rsidRDefault="0087491F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87491F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87491F" w:rsidRPr="0087491F" w:rsidRDefault="0087491F" w:rsidP="004F0AB5">
      <w:pPr>
        <w:widowControl w:val="0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87491F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 2 ust. 1 umowy.</w:t>
      </w:r>
    </w:p>
    <w:p w:rsidR="0087491F" w:rsidRPr="0087491F" w:rsidRDefault="0087491F" w:rsidP="004F0AB5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Za odstąpienie od umowy przez Wykonawcę z przyczyn zawinionych przez Zamawiającego, Zamawiający zapłaci karę umowną w wysokości 2</w:t>
      </w:r>
      <w:r w:rsidRPr="0087491F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Default="0087491F" w:rsidP="004F0A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87491F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197E47" w:rsidRPr="00197E47" w:rsidRDefault="00197E47" w:rsidP="005C76CA">
      <w:pPr>
        <w:numPr>
          <w:ilvl w:val="0"/>
          <w:numId w:val="15"/>
        </w:numPr>
        <w:rPr>
          <w:rFonts w:ascii="Arial" w:hAnsi="Arial" w:cs="Arial"/>
          <w:sz w:val="21"/>
          <w:szCs w:val="21"/>
        </w:rPr>
      </w:pPr>
      <w:r w:rsidRPr="00197E47">
        <w:rPr>
          <w:rFonts w:ascii="Arial" w:hAnsi="Arial" w:cs="Arial"/>
          <w:sz w:val="21"/>
          <w:szCs w:val="21"/>
        </w:rPr>
        <w:t>Zamawiającemu przysługuje prawo do dochodzenia odszkodowania przekraczającego określone w Umowie kary umowne na zasadach ogólnych.</w:t>
      </w:r>
    </w:p>
    <w:p w:rsidR="00BF4DCC" w:rsidRDefault="00BF4DCC" w:rsidP="00CB354D">
      <w:pPr>
        <w:pStyle w:val="NormalnyWeb"/>
        <w:spacing w:before="0" w:beforeAutospacing="0" w:after="0" w:line="276" w:lineRule="auto"/>
        <w:rPr>
          <w:rFonts w:ascii="Arial" w:hAnsi="Arial" w:cs="Arial"/>
          <w:b/>
          <w:bCs/>
          <w:sz w:val="21"/>
          <w:szCs w:val="21"/>
        </w:rPr>
      </w:pPr>
    </w:p>
    <w:p w:rsidR="00BF4DCC" w:rsidRDefault="00BF4DCC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87491F" w:rsidRPr="0087491F" w:rsidRDefault="0087491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8</w:t>
      </w:r>
    </w:p>
    <w:p w:rsidR="0087491F" w:rsidRPr="0087491F" w:rsidRDefault="0087491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87491F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87491F" w:rsidRPr="0087491F" w:rsidRDefault="0087491F" w:rsidP="0087491F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br/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lastRenderedPageBreak/>
        <w:t>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87491F">
        <w:rPr>
          <w:rFonts w:ascii="Arial" w:hAnsi="Arial" w:cs="Arial"/>
          <w:sz w:val="21"/>
          <w:szCs w:val="21"/>
          <w:lang w:eastAsia="pl-PL"/>
        </w:rPr>
        <w:t>COVID-19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87491F" w:rsidRPr="0087491F" w:rsidRDefault="0087491F" w:rsidP="004F0AB5">
      <w:pPr>
        <w:numPr>
          <w:ilvl w:val="0"/>
          <w:numId w:val="19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7491F">
        <w:rPr>
          <w:rStyle w:val="Uwydatnienie"/>
          <w:rFonts w:ascii="Arial" w:hAnsi="Arial" w:cs="Arial"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87491F" w:rsidRPr="0087491F" w:rsidRDefault="0087491F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87491F" w:rsidRPr="0087491F" w:rsidRDefault="0087491F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7491F">
        <w:rPr>
          <w:rStyle w:val="Uwydatnienie"/>
          <w:rFonts w:ascii="Arial" w:hAnsi="Arial" w:cs="Arial"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7491F">
        <w:rPr>
          <w:rStyle w:val="Uwydatnienie"/>
          <w:rFonts w:ascii="Arial" w:hAnsi="Arial" w:cs="Arial"/>
          <w:sz w:val="21"/>
          <w:szCs w:val="21"/>
        </w:rPr>
        <w:t>zmiany</w:t>
      </w:r>
      <w:r w:rsidRPr="0087491F">
        <w:rPr>
          <w:rFonts w:ascii="Arial" w:hAnsi="Arial" w:cs="Arial"/>
          <w:sz w:val="21"/>
          <w:szCs w:val="21"/>
        </w:rPr>
        <w:t xml:space="preserve"> umowy, o której mowa w </w:t>
      </w:r>
      <w:hyperlink r:id="rId16" w:anchor="/document/18903829?unitId=art(455)ust(1)pkt(4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7491F">
        <w:rPr>
          <w:rFonts w:ascii="Arial" w:hAnsi="Arial" w:cs="Arial"/>
          <w:sz w:val="21"/>
          <w:szCs w:val="21"/>
        </w:rPr>
        <w:t xml:space="preserve"> </w:t>
      </w:r>
      <w:r w:rsidR="00197E47">
        <w:rPr>
          <w:rStyle w:val="Uwydatnienie"/>
          <w:rFonts w:ascii="Arial" w:hAnsi="Arial" w:cs="Arial"/>
          <w:sz w:val="21"/>
          <w:szCs w:val="21"/>
        </w:rPr>
        <w:t xml:space="preserve"> PZP</w:t>
      </w:r>
      <w:r w:rsidRPr="0087491F">
        <w:rPr>
          <w:rFonts w:ascii="Arial" w:hAnsi="Arial" w:cs="Arial"/>
          <w:sz w:val="21"/>
          <w:szCs w:val="21"/>
        </w:rPr>
        <w:t xml:space="preserve"> w szczególności przez:</w:t>
      </w:r>
    </w:p>
    <w:p w:rsidR="0087491F" w:rsidRPr="0087491F" w:rsidRDefault="0087491F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87491F" w:rsidRPr="0087491F" w:rsidRDefault="0087491F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sposobu wykonywania usług,</w:t>
      </w:r>
    </w:p>
    <w:p w:rsidR="0087491F" w:rsidRPr="0087491F" w:rsidRDefault="0087491F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87491F" w:rsidRPr="0087491F" w:rsidRDefault="0087491F" w:rsidP="0087491F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lastRenderedPageBreak/>
        <w:t xml:space="preserve">- o ile wzrost wynagrodzenia spowodowany każdą kolejną </w:t>
      </w:r>
      <w:r w:rsidRPr="0087491F">
        <w:rPr>
          <w:rStyle w:val="Uwydatnienie"/>
          <w:rFonts w:ascii="Arial" w:hAnsi="Arial" w:cs="Arial"/>
          <w:sz w:val="21"/>
          <w:szCs w:val="21"/>
        </w:rPr>
        <w:t>zmianą</w:t>
      </w:r>
      <w:r w:rsidRPr="0087491F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87491F" w:rsidRPr="0087491F" w:rsidRDefault="0087491F" w:rsidP="0087491F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87491F" w:rsidRPr="0087491F" w:rsidRDefault="00DB4619" w:rsidP="00AB0ED3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§9</w:t>
      </w:r>
      <w:r>
        <w:rPr>
          <w:rFonts w:ascii="Arial" w:hAnsi="Arial" w:cs="Arial"/>
          <w:b/>
          <w:sz w:val="21"/>
          <w:szCs w:val="21"/>
        </w:rPr>
        <w:br/>
      </w:r>
      <w:r w:rsidR="0087491F" w:rsidRPr="0087491F">
        <w:rPr>
          <w:rFonts w:ascii="Arial" w:hAnsi="Arial" w:cs="Arial"/>
          <w:b/>
          <w:sz w:val="21"/>
          <w:szCs w:val="21"/>
        </w:rPr>
        <w:t>PODWYKONAWSTWO</w:t>
      </w:r>
    </w:p>
    <w:p w:rsidR="0087491F" w:rsidRPr="0087491F" w:rsidRDefault="0087491F" w:rsidP="004F0AB5">
      <w:pPr>
        <w:numPr>
          <w:ilvl w:val="0"/>
          <w:numId w:val="2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7491F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Pr="0087491F" w:rsidRDefault="0087491F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 w:rsidR="00197E47">
        <w:rPr>
          <w:rFonts w:ascii="Arial" w:hAnsi="Arial" w:cs="Arial"/>
          <w:sz w:val="21"/>
          <w:szCs w:val="21"/>
          <w:lang w:eastAsia="pl-PL"/>
        </w:rPr>
        <w:t xml:space="preserve"> PZP</w:t>
      </w:r>
      <w:r w:rsidRPr="0087491F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87491F" w:rsidRPr="0087491F" w:rsidRDefault="0087491F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87491F" w:rsidRPr="0087491F" w:rsidRDefault="0087491F" w:rsidP="0087491F">
      <w:pPr>
        <w:spacing w:after="0"/>
        <w:rPr>
          <w:rFonts w:ascii="Arial" w:hAnsi="Arial" w:cs="Arial"/>
          <w:b/>
          <w:sz w:val="21"/>
          <w:szCs w:val="21"/>
        </w:rPr>
      </w:pP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 w:rsidR="00DB4619">
        <w:rPr>
          <w:rFonts w:ascii="Arial" w:hAnsi="Arial" w:cs="Arial"/>
          <w:b/>
          <w:sz w:val="21"/>
          <w:szCs w:val="21"/>
        </w:rPr>
        <w:t>10</w:t>
      </w:r>
      <w:r w:rsidRPr="0087491F">
        <w:rPr>
          <w:rFonts w:ascii="Arial" w:hAnsi="Arial" w:cs="Arial"/>
          <w:b/>
          <w:sz w:val="21"/>
          <w:szCs w:val="21"/>
        </w:rPr>
        <w:t>.</w:t>
      </w: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>POSTANOWIENIA KOŃCOWE</w:t>
      </w:r>
    </w:p>
    <w:p w:rsidR="0087491F" w:rsidRPr="0087491F" w:rsidRDefault="0087491F" w:rsidP="004F0AB5">
      <w:pPr>
        <w:numPr>
          <w:ilvl w:val="0"/>
          <w:numId w:val="23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 w:rsidR="00DB4619">
        <w:rPr>
          <w:rFonts w:ascii="Arial" w:hAnsi="Arial" w:cs="Arial"/>
          <w:sz w:val="21"/>
          <w:szCs w:val="21"/>
        </w:rPr>
        <w:t>2</w:t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Pr="00DB4619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</w:t>
      </w:r>
      <w:r w:rsidRPr="00DB4619">
        <w:rPr>
          <w:rFonts w:ascii="Arial" w:hAnsi="Arial" w:cs="Arial"/>
          <w:sz w:val="21"/>
          <w:szCs w:val="21"/>
        </w:rPr>
        <w:t xml:space="preserve">będzie sąd właściwy dla siedziby </w:t>
      </w:r>
      <w:r w:rsidRPr="00DB4619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>.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87491F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DB4619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i jeden dla </w:t>
      </w:r>
      <w:r w:rsidRPr="0087491F">
        <w:rPr>
          <w:rFonts w:ascii="Arial" w:hAnsi="Arial" w:cs="Arial"/>
          <w:bCs/>
          <w:sz w:val="21"/>
          <w:szCs w:val="21"/>
        </w:rPr>
        <w:t>Wykonawcy.</w:t>
      </w:r>
    </w:p>
    <w:p w:rsidR="0087491F" w:rsidRPr="0087491F" w:rsidRDefault="0087491F" w:rsidP="0087491F">
      <w:pPr>
        <w:pStyle w:val="Akapitzlist"/>
        <w:spacing w:after="0"/>
        <w:contextualSpacing/>
        <w:jc w:val="both"/>
        <w:rPr>
          <w:rFonts w:ascii="Arial" w:eastAsia="Calibri" w:hAnsi="Arial" w:cs="Arial"/>
          <w:kern w:val="1"/>
          <w:sz w:val="21"/>
          <w:szCs w:val="21"/>
        </w:rPr>
      </w:pPr>
    </w:p>
    <w:p w:rsidR="00BF4DCC" w:rsidRPr="0087491F" w:rsidRDefault="00BF4DCC" w:rsidP="0087491F">
      <w:pPr>
        <w:spacing w:after="0"/>
        <w:jc w:val="both"/>
        <w:rPr>
          <w:sz w:val="21"/>
          <w:szCs w:val="21"/>
        </w:rPr>
      </w:pPr>
    </w:p>
    <w:p w:rsidR="002772E3" w:rsidRDefault="00BF4DCC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b/>
          <w:bCs/>
          <w:spacing w:val="10"/>
          <w:sz w:val="21"/>
          <w:szCs w:val="21"/>
        </w:rPr>
        <w:t xml:space="preserve">    ZAMAWIAJĄCY                                                         WYKONAWCA</w:t>
      </w:r>
    </w:p>
    <w:p w:rsidR="00BF4DCC" w:rsidRDefault="00BF4DCC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BF4DCC" w:rsidRPr="00BF4DCC" w:rsidRDefault="00BF4DCC" w:rsidP="00BF4DCC">
      <w:pPr>
        <w:spacing w:after="0"/>
        <w:rPr>
          <w:rFonts w:ascii="Arial" w:hAnsi="Arial" w:cs="Arial"/>
          <w:spacing w:val="10"/>
          <w:sz w:val="21"/>
          <w:szCs w:val="21"/>
        </w:rPr>
      </w:pPr>
      <w:r w:rsidRPr="00BF4DCC">
        <w:rPr>
          <w:rFonts w:ascii="Arial" w:hAnsi="Arial" w:cs="Arial"/>
          <w:spacing w:val="10"/>
          <w:sz w:val="21"/>
          <w:szCs w:val="21"/>
        </w:rPr>
        <w:t>Załącznik:</w:t>
      </w:r>
    </w:p>
    <w:p w:rsidR="00BF4DCC" w:rsidRPr="00BF4DCC" w:rsidRDefault="00BF4DCC" w:rsidP="00BF4DCC">
      <w:pPr>
        <w:spacing w:after="0"/>
        <w:rPr>
          <w:rFonts w:ascii="Arial" w:hAnsi="Arial" w:cs="Arial"/>
          <w:spacing w:val="10"/>
          <w:sz w:val="21"/>
          <w:szCs w:val="21"/>
        </w:rPr>
      </w:pPr>
      <w:r w:rsidRPr="00BF4DCC">
        <w:rPr>
          <w:rFonts w:ascii="Arial" w:hAnsi="Arial" w:cs="Arial"/>
          <w:spacing w:val="10"/>
          <w:sz w:val="21"/>
          <w:szCs w:val="21"/>
        </w:rPr>
        <w:lastRenderedPageBreak/>
        <w:t>Kopia oferty</w:t>
      </w:r>
    </w:p>
    <w:sectPr w:rsidR="00BF4DCC" w:rsidRPr="00BF4DCC" w:rsidSect="00241D9C">
      <w:headerReference w:type="default" r:id="rId17"/>
      <w:footerReference w:type="default" r:id="rId18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56C" w:rsidRDefault="0026056C">
      <w:pPr>
        <w:spacing w:after="0" w:line="240" w:lineRule="auto"/>
      </w:pPr>
      <w:r>
        <w:separator/>
      </w:r>
    </w:p>
  </w:endnote>
  <w:endnote w:type="continuationSeparator" w:id="0">
    <w:p w:rsidR="0026056C" w:rsidRDefault="0026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F" w:rsidRDefault="0017696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121E23" w:rsidRPr="00121E23">
      <w:rPr>
        <w:rFonts w:ascii="Arial" w:hAnsi="Arial" w:cs="Arial"/>
        <w:sz w:val="16"/>
        <w:szCs w:val="16"/>
      </w:rPr>
      <w:t xml:space="preserve">trona </w:t>
    </w:r>
    <w:r w:rsidR="009334BD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PAGE</w:instrText>
    </w:r>
    <w:r w:rsidR="009334BD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F35C82">
      <w:rPr>
        <w:rFonts w:ascii="Arial" w:hAnsi="Arial" w:cs="Arial"/>
        <w:b/>
        <w:bCs/>
        <w:noProof/>
        <w:sz w:val="16"/>
        <w:szCs w:val="16"/>
      </w:rPr>
      <w:t>3</w:t>
    </w:r>
    <w:r w:rsidR="009334BD" w:rsidRPr="00121E23">
      <w:rPr>
        <w:rFonts w:ascii="Arial" w:hAnsi="Arial" w:cs="Arial"/>
        <w:b/>
        <w:bCs/>
        <w:sz w:val="16"/>
        <w:szCs w:val="16"/>
      </w:rPr>
      <w:fldChar w:fldCharType="end"/>
    </w:r>
    <w:r w:rsidR="00121E23" w:rsidRPr="00121E23">
      <w:rPr>
        <w:rFonts w:ascii="Arial" w:hAnsi="Arial" w:cs="Arial"/>
        <w:sz w:val="16"/>
        <w:szCs w:val="16"/>
      </w:rPr>
      <w:t xml:space="preserve"> z </w:t>
    </w:r>
    <w:r w:rsidR="009334BD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NUMPAGES</w:instrText>
    </w:r>
    <w:r w:rsidR="009334BD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F35C82">
      <w:rPr>
        <w:rFonts w:ascii="Arial" w:hAnsi="Arial" w:cs="Arial"/>
        <w:b/>
        <w:bCs/>
        <w:noProof/>
        <w:sz w:val="16"/>
        <w:szCs w:val="16"/>
      </w:rPr>
      <w:t>8</w:t>
    </w:r>
    <w:r w:rsidR="009334BD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176966" w:rsidRPr="00121E23" w:rsidRDefault="0017696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56C" w:rsidRDefault="0026056C">
      <w:pPr>
        <w:spacing w:after="0" w:line="240" w:lineRule="auto"/>
      </w:pPr>
      <w:r>
        <w:separator/>
      </w:r>
    </w:p>
  </w:footnote>
  <w:footnote w:type="continuationSeparator" w:id="0">
    <w:p w:rsidR="0026056C" w:rsidRDefault="0026056C">
      <w:pPr>
        <w:spacing w:after="0" w:line="240" w:lineRule="auto"/>
      </w:pPr>
      <w:r>
        <w:continuationSeparator/>
      </w:r>
    </w:p>
  </w:footnote>
  <w:footnote w:id="1">
    <w:p w:rsidR="006952A5" w:rsidRPr="009A6056" w:rsidRDefault="006952A5" w:rsidP="00F27CDC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9C7FCA">
        <w:rPr>
          <w:rFonts w:ascii="Arial" w:hAnsi="Arial" w:cs="Arial"/>
          <w:sz w:val="16"/>
          <w:szCs w:val="16"/>
        </w:rPr>
        <w:t>W</w:t>
      </w:r>
      <w:r w:rsidRPr="009A6056">
        <w:rPr>
          <w:rFonts w:ascii="Arial" w:hAnsi="Arial" w:cs="Arial"/>
          <w:sz w:val="16"/>
          <w:szCs w:val="16"/>
        </w:rPr>
        <w:t xml:space="preserve">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</w:t>
      </w:r>
      <w:proofErr w:type="spellStart"/>
      <w:r w:rsidRPr="009A6056">
        <w:rPr>
          <w:rFonts w:ascii="Arial" w:hAnsi="Arial" w:cs="Arial"/>
          <w:sz w:val="16"/>
          <w:szCs w:val="16"/>
        </w:rPr>
        <w:t>Dz.U</w:t>
      </w:r>
      <w:proofErr w:type="spellEnd"/>
      <w:r w:rsidRPr="009A6056">
        <w:rPr>
          <w:rFonts w:ascii="Arial" w:hAnsi="Arial" w:cs="Arial"/>
          <w:sz w:val="16"/>
          <w:szCs w:val="16"/>
        </w:rPr>
        <w:t>. poz. 2191), Zamawiający ma obowiązek odbierania faktur elektronicznych za pośrednictwem platformy elektronicznego fakturowania</w:t>
      </w:r>
      <w:r w:rsidR="009A6056"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87491F" w:rsidRPr="00A75EDD" w:rsidRDefault="0087491F" w:rsidP="0087491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87491F" w:rsidRDefault="0087491F" w:rsidP="0087491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B2" w:rsidRDefault="00BA1B60">
    <w:pPr>
      <w:pStyle w:val="Nagwek"/>
    </w:pPr>
    <w:r>
      <w:rPr>
        <w:noProof/>
        <w:lang w:eastAsia="pl-PL"/>
      </w:rPr>
      <w:drawing>
        <wp:inline distT="0" distB="0" distL="0" distR="0">
          <wp:extent cx="524510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4510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6F2B1F"/>
    <w:multiLevelType w:val="hybridMultilevel"/>
    <w:tmpl w:val="22185D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638A1"/>
    <w:multiLevelType w:val="hybridMultilevel"/>
    <w:tmpl w:val="401E3FBC"/>
    <w:lvl w:ilvl="0" w:tplc="5E1CDFA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33F18"/>
    <w:multiLevelType w:val="hybridMultilevel"/>
    <w:tmpl w:val="947CC34C"/>
    <w:lvl w:ilvl="0" w:tplc="A0D463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5A500B"/>
    <w:multiLevelType w:val="hybridMultilevel"/>
    <w:tmpl w:val="E34A3452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220FD3"/>
    <w:multiLevelType w:val="hybridMultilevel"/>
    <w:tmpl w:val="1F72AED8"/>
    <w:lvl w:ilvl="0" w:tplc="2B68B8CE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5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9"/>
  </w:num>
  <w:num w:numId="5">
    <w:abstractNumId w:val="25"/>
  </w:num>
  <w:num w:numId="6">
    <w:abstractNumId w:val="17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14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16"/>
  </w:num>
  <w:num w:numId="17">
    <w:abstractNumId w:val="23"/>
  </w:num>
  <w:num w:numId="18">
    <w:abstractNumId w:val="24"/>
  </w:num>
  <w:num w:numId="19">
    <w:abstractNumId w:val="20"/>
  </w:num>
  <w:num w:numId="20">
    <w:abstractNumId w:val="15"/>
  </w:num>
  <w:num w:numId="21">
    <w:abstractNumId w:val="10"/>
  </w:num>
  <w:num w:numId="22">
    <w:abstractNumId w:val="7"/>
  </w:num>
  <w:num w:numId="23">
    <w:abstractNumId w:val="18"/>
  </w:num>
  <w:num w:numId="24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A4"/>
    <w:rsid w:val="000129C2"/>
    <w:rsid w:val="00027451"/>
    <w:rsid w:val="000309AF"/>
    <w:rsid w:val="00043C8F"/>
    <w:rsid w:val="00063E00"/>
    <w:rsid w:val="00087A3F"/>
    <w:rsid w:val="0009341E"/>
    <w:rsid w:val="000A16E3"/>
    <w:rsid w:val="000A3C12"/>
    <w:rsid w:val="000B3692"/>
    <w:rsid w:val="000C3C56"/>
    <w:rsid w:val="000C538C"/>
    <w:rsid w:val="000D51C5"/>
    <w:rsid w:val="000D685C"/>
    <w:rsid w:val="000D7CD0"/>
    <w:rsid w:val="000E1655"/>
    <w:rsid w:val="000E33C0"/>
    <w:rsid w:val="000E35C2"/>
    <w:rsid w:val="0010163B"/>
    <w:rsid w:val="0011770D"/>
    <w:rsid w:val="00121843"/>
    <w:rsid w:val="00121E23"/>
    <w:rsid w:val="00126C6E"/>
    <w:rsid w:val="00133DF6"/>
    <w:rsid w:val="001510D9"/>
    <w:rsid w:val="00176966"/>
    <w:rsid w:val="00180EBD"/>
    <w:rsid w:val="001873D5"/>
    <w:rsid w:val="0019064D"/>
    <w:rsid w:val="00197E47"/>
    <w:rsid w:val="001A4300"/>
    <w:rsid w:val="001B187C"/>
    <w:rsid w:val="001B3707"/>
    <w:rsid w:val="001B7E39"/>
    <w:rsid w:val="001D7689"/>
    <w:rsid w:val="001E0529"/>
    <w:rsid w:val="002013D2"/>
    <w:rsid w:val="0021323A"/>
    <w:rsid w:val="00225D4A"/>
    <w:rsid w:val="00230B38"/>
    <w:rsid w:val="00234D45"/>
    <w:rsid w:val="00241D9C"/>
    <w:rsid w:val="00242BFB"/>
    <w:rsid w:val="0026056C"/>
    <w:rsid w:val="00266E10"/>
    <w:rsid w:val="002772E3"/>
    <w:rsid w:val="00281ABD"/>
    <w:rsid w:val="002904D0"/>
    <w:rsid w:val="002A5053"/>
    <w:rsid w:val="002B2829"/>
    <w:rsid w:val="002B5626"/>
    <w:rsid w:val="002D129C"/>
    <w:rsid w:val="002D3FCE"/>
    <w:rsid w:val="002D574E"/>
    <w:rsid w:val="002D7119"/>
    <w:rsid w:val="002E0E81"/>
    <w:rsid w:val="002E1C48"/>
    <w:rsid w:val="002E3C30"/>
    <w:rsid w:val="002E6827"/>
    <w:rsid w:val="003038AF"/>
    <w:rsid w:val="00303AAB"/>
    <w:rsid w:val="00311E26"/>
    <w:rsid w:val="00316BE9"/>
    <w:rsid w:val="0034069B"/>
    <w:rsid w:val="00340F77"/>
    <w:rsid w:val="00346EAD"/>
    <w:rsid w:val="00354756"/>
    <w:rsid w:val="003548C8"/>
    <w:rsid w:val="00364838"/>
    <w:rsid w:val="00364F00"/>
    <w:rsid w:val="003C2757"/>
    <w:rsid w:val="003D112D"/>
    <w:rsid w:val="003D37A4"/>
    <w:rsid w:val="003D5C39"/>
    <w:rsid w:val="003F1048"/>
    <w:rsid w:val="003F5B7F"/>
    <w:rsid w:val="004148CB"/>
    <w:rsid w:val="004154E0"/>
    <w:rsid w:val="00432F31"/>
    <w:rsid w:val="00452C42"/>
    <w:rsid w:val="004563BD"/>
    <w:rsid w:val="0046020A"/>
    <w:rsid w:val="00471521"/>
    <w:rsid w:val="00474B86"/>
    <w:rsid w:val="00477310"/>
    <w:rsid w:val="00477551"/>
    <w:rsid w:val="00481A20"/>
    <w:rsid w:val="004C2ACE"/>
    <w:rsid w:val="004C6808"/>
    <w:rsid w:val="004D027F"/>
    <w:rsid w:val="004D49F5"/>
    <w:rsid w:val="004D6703"/>
    <w:rsid w:val="004D69AF"/>
    <w:rsid w:val="004E0F84"/>
    <w:rsid w:val="004E5880"/>
    <w:rsid w:val="004F0AB5"/>
    <w:rsid w:val="004F4179"/>
    <w:rsid w:val="00502D5F"/>
    <w:rsid w:val="00503223"/>
    <w:rsid w:val="00514F21"/>
    <w:rsid w:val="00525722"/>
    <w:rsid w:val="005274ED"/>
    <w:rsid w:val="00530E83"/>
    <w:rsid w:val="0053434A"/>
    <w:rsid w:val="005346DD"/>
    <w:rsid w:val="00566BF2"/>
    <w:rsid w:val="005778DF"/>
    <w:rsid w:val="0059575F"/>
    <w:rsid w:val="005A3BC0"/>
    <w:rsid w:val="005A4EF1"/>
    <w:rsid w:val="005B71DB"/>
    <w:rsid w:val="005C76CA"/>
    <w:rsid w:val="005D0F0B"/>
    <w:rsid w:val="005D2060"/>
    <w:rsid w:val="005D3D3A"/>
    <w:rsid w:val="005D77FE"/>
    <w:rsid w:val="005E786B"/>
    <w:rsid w:val="005F5674"/>
    <w:rsid w:val="00603F98"/>
    <w:rsid w:val="0061058E"/>
    <w:rsid w:val="0061156E"/>
    <w:rsid w:val="0063661B"/>
    <w:rsid w:val="00644330"/>
    <w:rsid w:val="00646B52"/>
    <w:rsid w:val="0065399B"/>
    <w:rsid w:val="00662A4F"/>
    <w:rsid w:val="0066323C"/>
    <w:rsid w:val="00666999"/>
    <w:rsid w:val="00674503"/>
    <w:rsid w:val="0067572B"/>
    <w:rsid w:val="00683240"/>
    <w:rsid w:val="00690EEE"/>
    <w:rsid w:val="006931A4"/>
    <w:rsid w:val="00693999"/>
    <w:rsid w:val="006952A5"/>
    <w:rsid w:val="006B3F90"/>
    <w:rsid w:val="006B634B"/>
    <w:rsid w:val="006D1028"/>
    <w:rsid w:val="006D2791"/>
    <w:rsid w:val="006E06B4"/>
    <w:rsid w:val="006E0BFC"/>
    <w:rsid w:val="006E4074"/>
    <w:rsid w:val="006F390D"/>
    <w:rsid w:val="006F7E13"/>
    <w:rsid w:val="00701115"/>
    <w:rsid w:val="0070375E"/>
    <w:rsid w:val="007128E2"/>
    <w:rsid w:val="00762DAE"/>
    <w:rsid w:val="00767353"/>
    <w:rsid w:val="0077275F"/>
    <w:rsid w:val="00777E75"/>
    <w:rsid w:val="00780D54"/>
    <w:rsid w:val="00784901"/>
    <w:rsid w:val="00784EB1"/>
    <w:rsid w:val="00790F65"/>
    <w:rsid w:val="007B29D2"/>
    <w:rsid w:val="007B5CC1"/>
    <w:rsid w:val="007C28AF"/>
    <w:rsid w:val="007C453E"/>
    <w:rsid w:val="007C5FDA"/>
    <w:rsid w:val="007D4BE0"/>
    <w:rsid w:val="007D5988"/>
    <w:rsid w:val="007D6123"/>
    <w:rsid w:val="007E3487"/>
    <w:rsid w:val="007E37EC"/>
    <w:rsid w:val="007F06FE"/>
    <w:rsid w:val="007F58F2"/>
    <w:rsid w:val="007F6FD9"/>
    <w:rsid w:val="00800654"/>
    <w:rsid w:val="008233A4"/>
    <w:rsid w:val="00830D6F"/>
    <w:rsid w:val="00841504"/>
    <w:rsid w:val="00845758"/>
    <w:rsid w:val="00846180"/>
    <w:rsid w:val="00850E76"/>
    <w:rsid w:val="008554A0"/>
    <w:rsid w:val="008668D5"/>
    <w:rsid w:val="0087491F"/>
    <w:rsid w:val="00875A48"/>
    <w:rsid w:val="008959A6"/>
    <w:rsid w:val="008A55D3"/>
    <w:rsid w:val="008B3DAF"/>
    <w:rsid w:val="008C102E"/>
    <w:rsid w:val="008C1E68"/>
    <w:rsid w:val="008C7BBD"/>
    <w:rsid w:val="008D06F9"/>
    <w:rsid w:val="008D381B"/>
    <w:rsid w:val="008E30D5"/>
    <w:rsid w:val="008E353D"/>
    <w:rsid w:val="008F29C5"/>
    <w:rsid w:val="008F7EE8"/>
    <w:rsid w:val="00905A62"/>
    <w:rsid w:val="00924351"/>
    <w:rsid w:val="009276E0"/>
    <w:rsid w:val="009334BD"/>
    <w:rsid w:val="009343FE"/>
    <w:rsid w:val="00946573"/>
    <w:rsid w:val="00952F47"/>
    <w:rsid w:val="00960DEC"/>
    <w:rsid w:val="00970214"/>
    <w:rsid w:val="0098373E"/>
    <w:rsid w:val="00995F46"/>
    <w:rsid w:val="009961E6"/>
    <w:rsid w:val="00997A35"/>
    <w:rsid w:val="009A6056"/>
    <w:rsid w:val="009C6A77"/>
    <w:rsid w:val="009C7FCA"/>
    <w:rsid w:val="009E7EA0"/>
    <w:rsid w:val="009F2A48"/>
    <w:rsid w:val="00A05D50"/>
    <w:rsid w:val="00A10627"/>
    <w:rsid w:val="00A17C81"/>
    <w:rsid w:val="00A335BC"/>
    <w:rsid w:val="00A43427"/>
    <w:rsid w:val="00A535FB"/>
    <w:rsid w:val="00A870D9"/>
    <w:rsid w:val="00AB0ED3"/>
    <w:rsid w:val="00AB2F93"/>
    <w:rsid w:val="00AB48C7"/>
    <w:rsid w:val="00AD46EA"/>
    <w:rsid w:val="00AF097F"/>
    <w:rsid w:val="00AF222B"/>
    <w:rsid w:val="00AF465E"/>
    <w:rsid w:val="00AF69D8"/>
    <w:rsid w:val="00B046EE"/>
    <w:rsid w:val="00B30B24"/>
    <w:rsid w:val="00B4446B"/>
    <w:rsid w:val="00B524F2"/>
    <w:rsid w:val="00B5330A"/>
    <w:rsid w:val="00B57D72"/>
    <w:rsid w:val="00B63A2B"/>
    <w:rsid w:val="00B74C45"/>
    <w:rsid w:val="00B869D9"/>
    <w:rsid w:val="00B91AB6"/>
    <w:rsid w:val="00B932FE"/>
    <w:rsid w:val="00B93414"/>
    <w:rsid w:val="00B95CF0"/>
    <w:rsid w:val="00BA1B60"/>
    <w:rsid w:val="00BA5632"/>
    <w:rsid w:val="00BB381F"/>
    <w:rsid w:val="00BB6AA2"/>
    <w:rsid w:val="00BC1199"/>
    <w:rsid w:val="00BC1551"/>
    <w:rsid w:val="00BC6266"/>
    <w:rsid w:val="00BD6B1C"/>
    <w:rsid w:val="00BE7D8F"/>
    <w:rsid w:val="00BF06B9"/>
    <w:rsid w:val="00BF4DCC"/>
    <w:rsid w:val="00C00D0B"/>
    <w:rsid w:val="00C1608A"/>
    <w:rsid w:val="00C36E97"/>
    <w:rsid w:val="00C3764D"/>
    <w:rsid w:val="00C409A3"/>
    <w:rsid w:val="00C509D3"/>
    <w:rsid w:val="00C52D07"/>
    <w:rsid w:val="00C57526"/>
    <w:rsid w:val="00C57B48"/>
    <w:rsid w:val="00C6114E"/>
    <w:rsid w:val="00C702DE"/>
    <w:rsid w:val="00C92086"/>
    <w:rsid w:val="00C92AC8"/>
    <w:rsid w:val="00CB354D"/>
    <w:rsid w:val="00CC4A13"/>
    <w:rsid w:val="00CC6C7D"/>
    <w:rsid w:val="00CE1B8E"/>
    <w:rsid w:val="00CE4BDB"/>
    <w:rsid w:val="00CF18A4"/>
    <w:rsid w:val="00D2331F"/>
    <w:rsid w:val="00D26C99"/>
    <w:rsid w:val="00D43684"/>
    <w:rsid w:val="00D508B2"/>
    <w:rsid w:val="00D51CF0"/>
    <w:rsid w:val="00D53230"/>
    <w:rsid w:val="00D538FA"/>
    <w:rsid w:val="00D577A3"/>
    <w:rsid w:val="00D63B7E"/>
    <w:rsid w:val="00D66BB3"/>
    <w:rsid w:val="00D725A8"/>
    <w:rsid w:val="00DA1D5C"/>
    <w:rsid w:val="00DA298E"/>
    <w:rsid w:val="00DA414D"/>
    <w:rsid w:val="00DA7F80"/>
    <w:rsid w:val="00DB1B68"/>
    <w:rsid w:val="00DB3AA6"/>
    <w:rsid w:val="00DB4619"/>
    <w:rsid w:val="00DB682F"/>
    <w:rsid w:val="00DC292D"/>
    <w:rsid w:val="00DC41B4"/>
    <w:rsid w:val="00DD1850"/>
    <w:rsid w:val="00DD4F4F"/>
    <w:rsid w:val="00DE5889"/>
    <w:rsid w:val="00DF2321"/>
    <w:rsid w:val="00DF79D0"/>
    <w:rsid w:val="00E10BF7"/>
    <w:rsid w:val="00E11D2B"/>
    <w:rsid w:val="00E3185D"/>
    <w:rsid w:val="00E423F2"/>
    <w:rsid w:val="00E427BB"/>
    <w:rsid w:val="00E52725"/>
    <w:rsid w:val="00E55352"/>
    <w:rsid w:val="00E55A34"/>
    <w:rsid w:val="00E701B4"/>
    <w:rsid w:val="00E71DBC"/>
    <w:rsid w:val="00E72ECB"/>
    <w:rsid w:val="00E73DB7"/>
    <w:rsid w:val="00E81CE2"/>
    <w:rsid w:val="00E95DA7"/>
    <w:rsid w:val="00EA575C"/>
    <w:rsid w:val="00EB1D94"/>
    <w:rsid w:val="00EC6753"/>
    <w:rsid w:val="00EF2071"/>
    <w:rsid w:val="00F03B54"/>
    <w:rsid w:val="00F15C3E"/>
    <w:rsid w:val="00F16C6A"/>
    <w:rsid w:val="00F24D45"/>
    <w:rsid w:val="00F27CDC"/>
    <w:rsid w:val="00F35C82"/>
    <w:rsid w:val="00F4081A"/>
    <w:rsid w:val="00F63C1E"/>
    <w:rsid w:val="00F66C78"/>
    <w:rsid w:val="00F6782B"/>
    <w:rsid w:val="00F72775"/>
    <w:rsid w:val="00F868CC"/>
    <w:rsid w:val="00FD0632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3B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qFormat/>
    <w:rsid w:val="004563BD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eastAsia="HG Mincho Light J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563BD"/>
  </w:style>
  <w:style w:type="character" w:customStyle="1" w:styleId="WW8Num1z1">
    <w:name w:val="WW8Num1z1"/>
    <w:rsid w:val="004563BD"/>
  </w:style>
  <w:style w:type="character" w:customStyle="1" w:styleId="WW8Num1z2">
    <w:name w:val="WW8Num1z2"/>
    <w:rsid w:val="004563BD"/>
  </w:style>
  <w:style w:type="character" w:customStyle="1" w:styleId="WW8Num1z3">
    <w:name w:val="WW8Num1z3"/>
    <w:rsid w:val="004563BD"/>
  </w:style>
  <w:style w:type="character" w:customStyle="1" w:styleId="WW8Num1z4">
    <w:name w:val="WW8Num1z4"/>
    <w:rsid w:val="004563BD"/>
  </w:style>
  <w:style w:type="character" w:customStyle="1" w:styleId="WW8Num1z5">
    <w:name w:val="WW8Num1z5"/>
    <w:rsid w:val="004563BD"/>
  </w:style>
  <w:style w:type="character" w:customStyle="1" w:styleId="WW8Num1z6">
    <w:name w:val="WW8Num1z6"/>
    <w:rsid w:val="004563BD"/>
  </w:style>
  <w:style w:type="character" w:customStyle="1" w:styleId="WW8Num1z7">
    <w:name w:val="WW8Num1z7"/>
    <w:rsid w:val="004563BD"/>
  </w:style>
  <w:style w:type="character" w:customStyle="1" w:styleId="WW8Num1z8">
    <w:name w:val="WW8Num1z8"/>
    <w:rsid w:val="004563BD"/>
  </w:style>
  <w:style w:type="character" w:customStyle="1" w:styleId="WW8Num2z0">
    <w:name w:val="WW8Num2z0"/>
    <w:rsid w:val="004563BD"/>
  </w:style>
  <w:style w:type="character" w:customStyle="1" w:styleId="WW8Num3z0">
    <w:name w:val="WW8Num3z0"/>
    <w:rsid w:val="004563BD"/>
    <w:rPr>
      <w:rFonts w:hint="default"/>
    </w:rPr>
  </w:style>
  <w:style w:type="character" w:customStyle="1" w:styleId="WW8Num4z0">
    <w:name w:val="WW8Num4z0"/>
    <w:rsid w:val="004563BD"/>
    <w:rPr>
      <w:rFonts w:hint="default"/>
    </w:rPr>
  </w:style>
  <w:style w:type="character" w:customStyle="1" w:styleId="WW8Num5z0">
    <w:name w:val="WW8Num5z0"/>
    <w:rsid w:val="004563BD"/>
  </w:style>
  <w:style w:type="character" w:customStyle="1" w:styleId="WW8Num5z1">
    <w:name w:val="WW8Num5z1"/>
    <w:rsid w:val="004563BD"/>
    <w:rPr>
      <w:rFonts w:cs="Arial"/>
    </w:rPr>
  </w:style>
  <w:style w:type="character" w:customStyle="1" w:styleId="WW8Num5z2">
    <w:name w:val="WW8Num5z2"/>
    <w:rsid w:val="004563BD"/>
  </w:style>
  <w:style w:type="character" w:customStyle="1" w:styleId="WW8Num5z3">
    <w:name w:val="WW8Num5z3"/>
    <w:rsid w:val="004563BD"/>
  </w:style>
  <w:style w:type="character" w:customStyle="1" w:styleId="WW8Num5z4">
    <w:name w:val="WW8Num5z4"/>
    <w:rsid w:val="004563BD"/>
  </w:style>
  <w:style w:type="character" w:customStyle="1" w:styleId="WW8Num5z5">
    <w:name w:val="WW8Num5z5"/>
    <w:rsid w:val="004563BD"/>
  </w:style>
  <w:style w:type="character" w:customStyle="1" w:styleId="WW8Num5z6">
    <w:name w:val="WW8Num5z6"/>
    <w:rsid w:val="004563BD"/>
  </w:style>
  <w:style w:type="character" w:customStyle="1" w:styleId="WW8Num5z7">
    <w:name w:val="WW8Num5z7"/>
    <w:rsid w:val="004563BD"/>
  </w:style>
  <w:style w:type="character" w:customStyle="1" w:styleId="WW8Num5z8">
    <w:name w:val="WW8Num5z8"/>
    <w:rsid w:val="004563BD"/>
  </w:style>
  <w:style w:type="character" w:customStyle="1" w:styleId="WW8Num3z3">
    <w:name w:val="WW8Num3z3"/>
    <w:rsid w:val="004563BD"/>
  </w:style>
  <w:style w:type="character" w:customStyle="1" w:styleId="WW8Num3z4">
    <w:name w:val="WW8Num3z4"/>
    <w:rsid w:val="004563BD"/>
  </w:style>
  <w:style w:type="character" w:customStyle="1" w:styleId="WW8Num3z5">
    <w:name w:val="WW8Num3z5"/>
    <w:rsid w:val="004563BD"/>
  </w:style>
  <w:style w:type="character" w:customStyle="1" w:styleId="WW8Num3z6">
    <w:name w:val="WW8Num3z6"/>
    <w:rsid w:val="004563BD"/>
  </w:style>
  <w:style w:type="character" w:customStyle="1" w:styleId="WW8Num3z7">
    <w:name w:val="WW8Num3z7"/>
    <w:rsid w:val="004563BD"/>
  </w:style>
  <w:style w:type="character" w:customStyle="1" w:styleId="WW8Num3z8">
    <w:name w:val="WW8Num3z8"/>
    <w:rsid w:val="004563BD"/>
  </w:style>
  <w:style w:type="character" w:customStyle="1" w:styleId="WW8Num4z1">
    <w:name w:val="WW8Num4z1"/>
    <w:rsid w:val="004563BD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4563BD"/>
  </w:style>
  <w:style w:type="character" w:customStyle="1" w:styleId="WW8Num4z3">
    <w:name w:val="WW8Num4z3"/>
    <w:rsid w:val="004563BD"/>
  </w:style>
  <w:style w:type="character" w:customStyle="1" w:styleId="WW8Num4z4">
    <w:name w:val="WW8Num4z4"/>
    <w:rsid w:val="004563BD"/>
  </w:style>
  <w:style w:type="character" w:customStyle="1" w:styleId="WW8Num4z5">
    <w:name w:val="WW8Num4z5"/>
    <w:rsid w:val="004563BD"/>
  </w:style>
  <w:style w:type="character" w:customStyle="1" w:styleId="WW8Num4z6">
    <w:name w:val="WW8Num4z6"/>
    <w:rsid w:val="004563BD"/>
  </w:style>
  <w:style w:type="character" w:customStyle="1" w:styleId="WW8Num4z7">
    <w:name w:val="WW8Num4z7"/>
    <w:rsid w:val="004563BD"/>
  </w:style>
  <w:style w:type="character" w:customStyle="1" w:styleId="WW8Num4z8">
    <w:name w:val="WW8Num4z8"/>
    <w:rsid w:val="004563BD"/>
  </w:style>
  <w:style w:type="character" w:customStyle="1" w:styleId="WW8Num6z0">
    <w:name w:val="WW8Num6z0"/>
    <w:rsid w:val="004563BD"/>
    <w:rPr>
      <w:rFonts w:ascii="Symbol" w:hAnsi="Symbol" w:cs="Symbol" w:hint="default"/>
    </w:rPr>
  </w:style>
  <w:style w:type="character" w:customStyle="1" w:styleId="WW8Num6z1">
    <w:name w:val="WW8Num6z1"/>
    <w:rsid w:val="004563BD"/>
    <w:rPr>
      <w:rFonts w:ascii="Courier New" w:hAnsi="Courier New" w:cs="Courier New" w:hint="default"/>
    </w:rPr>
  </w:style>
  <w:style w:type="character" w:customStyle="1" w:styleId="WW8Num6z2">
    <w:name w:val="WW8Num6z2"/>
    <w:rsid w:val="004563BD"/>
    <w:rPr>
      <w:rFonts w:ascii="Wingdings" w:hAnsi="Wingdings" w:cs="Wingdings" w:hint="default"/>
    </w:rPr>
  </w:style>
  <w:style w:type="character" w:customStyle="1" w:styleId="WW8Num7z0">
    <w:name w:val="WW8Num7z0"/>
    <w:rsid w:val="004563BD"/>
    <w:rPr>
      <w:rFonts w:ascii="Arial" w:hAnsi="Arial" w:cs="Arial" w:hint="default"/>
    </w:rPr>
  </w:style>
  <w:style w:type="character" w:customStyle="1" w:styleId="WW8Num7z1">
    <w:name w:val="WW8Num7z1"/>
    <w:rsid w:val="004563BD"/>
  </w:style>
  <w:style w:type="character" w:customStyle="1" w:styleId="WW8Num7z2">
    <w:name w:val="WW8Num7z2"/>
    <w:rsid w:val="004563BD"/>
  </w:style>
  <w:style w:type="character" w:customStyle="1" w:styleId="WW8Num7z3">
    <w:name w:val="WW8Num7z3"/>
    <w:rsid w:val="004563BD"/>
  </w:style>
  <w:style w:type="character" w:customStyle="1" w:styleId="WW8Num7z4">
    <w:name w:val="WW8Num7z4"/>
    <w:rsid w:val="004563BD"/>
  </w:style>
  <w:style w:type="character" w:customStyle="1" w:styleId="WW8Num7z5">
    <w:name w:val="WW8Num7z5"/>
    <w:rsid w:val="004563BD"/>
  </w:style>
  <w:style w:type="character" w:customStyle="1" w:styleId="WW8Num7z6">
    <w:name w:val="WW8Num7z6"/>
    <w:rsid w:val="004563BD"/>
  </w:style>
  <w:style w:type="character" w:customStyle="1" w:styleId="WW8Num7z7">
    <w:name w:val="WW8Num7z7"/>
    <w:rsid w:val="004563BD"/>
  </w:style>
  <w:style w:type="character" w:customStyle="1" w:styleId="WW8Num7z8">
    <w:name w:val="WW8Num7z8"/>
    <w:rsid w:val="004563BD"/>
  </w:style>
  <w:style w:type="character" w:customStyle="1" w:styleId="WW8Num8z0">
    <w:name w:val="WW8Num8z0"/>
    <w:rsid w:val="004563BD"/>
    <w:rPr>
      <w:rFonts w:hint="default"/>
    </w:rPr>
  </w:style>
  <w:style w:type="character" w:customStyle="1" w:styleId="WW8Num8z1">
    <w:name w:val="WW8Num8z1"/>
    <w:rsid w:val="004563BD"/>
  </w:style>
  <w:style w:type="character" w:customStyle="1" w:styleId="WW8Num8z2">
    <w:name w:val="WW8Num8z2"/>
    <w:rsid w:val="004563BD"/>
  </w:style>
  <w:style w:type="character" w:customStyle="1" w:styleId="WW8Num8z3">
    <w:name w:val="WW8Num8z3"/>
    <w:rsid w:val="004563BD"/>
  </w:style>
  <w:style w:type="character" w:customStyle="1" w:styleId="WW8Num8z4">
    <w:name w:val="WW8Num8z4"/>
    <w:rsid w:val="004563BD"/>
  </w:style>
  <w:style w:type="character" w:customStyle="1" w:styleId="WW8Num8z5">
    <w:name w:val="WW8Num8z5"/>
    <w:rsid w:val="004563BD"/>
  </w:style>
  <w:style w:type="character" w:customStyle="1" w:styleId="WW8Num8z6">
    <w:name w:val="WW8Num8z6"/>
    <w:rsid w:val="004563BD"/>
  </w:style>
  <w:style w:type="character" w:customStyle="1" w:styleId="WW8Num8z7">
    <w:name w:val="WW8Num8z7"/>
    <w:rsid w:val="004563BD"/>
  </w:style>
  <w:style w:type="character" w:customStyle="1" w:styleId="WW8Num8z8">
    <w:name w:val="WW8Num8z8"/>
    <w:rsid w:val="004563BD"/>
  </w:style>
  <w:style w:type="character" w:customStyle="1" w:styleId="WW8Num9z0">
    <w:name w:val="WW8Num9z0"/>
    <w:rsid w:val="004563BD"/>
    <w:rPr>
      <w:rFonts w:ascii="Symbol" w:hAnsi="Symbol" w:cs="Symbol" w:hint="default"/>
    </w:rPr>
  </w:style>
  <w:style w:type="character" w:customStyle="1" w:styleId="WW8Num9z1">
    <w:name w:val="WW8Num9z1"/>
    <w:rsid w:val="004563BD"/>
    <w:rPr>
      <w:rFonts w:ascii="Courier New" w:hAnsi="Courier New" w:cs="Courier New" w:hint="default"/>
    </w:rPr>
  </w:style>
  <w:style w:type="character" w:customStyle="1" w:styleId="WW8Num9z2">
    <w:name w:val="WW8Num9z2"/>
    <w:rsid w:val="004563BD"/>
    <w:rPr>
      <w:rFonts w:ascii="Wingdings" w:hAnsi="Wingdings" w:cs="Wingdings" w:hint="default"/>
    </w:rPr>
  </w:style>
  <w:style w:type="character" w:customStyle="1" w:styleId="WW8Num10z0">
    <w:name w:val="WW8Num10z0"/>
    <w:rsid w:val="004563BD"/>
    <w:rPr>
      <w:rFonts w:ascii="Arial" w:hAnsi="Arial" w:cs="Arial" w:hint="default"/>
    </w:rPr>
  </w:style>
  <w:style w:type="character" w:customStyle="1" w:styleId="WW8Num10z1">
    <w:name w:val="WW8Num10z1"/>
    <w:rsid w:val="004563BD"/>
  </w:style>
  <w:style w:type="character" w:customStyle="1" w:styleId="WW8Num10z2">
    <w:name w:val="WW8Num10z2"/>
    <w:rsid w:val="004563BD"/>
  </w:style>
  <w:style w:type="character" w:customStyle="1" w:styleId="WW8Num10z3">
    <w:name w:val="WW8Num10z3"/>
    <w:rsid w:val="004563BD"/>
  </w:style>
  <w:style w:type="character" w:customStyle="1" w:styleId="WW8Num10z4">
    <w:name w:val="WW8Num10z4"/>
    <w:rsid w:val="004563BD"/>
  </w:style>
  <w:style w:type="character" w:customStyle="1" w:styleId="WW8Num10z5">
    <w:name w:val="WW8Num10z5"/>
    <w:rsid w:val="004563BD"/>
  </w:style>
  <w:style w:type="character" w:customStyle="1" w:styleId="WW8Num10z6">
    <w:name w:val="WW8Num10z6"/>
    <w:rsid w:val="004563BD"/>
  </w:style>
  <w:style w:type="character" w:customStyle="1" w:styleId="WW8Num10z7">
    <w:name w:val="WW8Num10z7"/>
    <w:rsid w:val="004563BD"/>
  </w:style>
  <w:style w:type="character" w:customStyle="1" w:styleId="WW8Num10z8">
    <w:name w:val="WW8Num10z8"/>
    <w:rsid w:val="004563BD"/>
  </w:style>
  <w:style w:type="character" w:customStyle="1" w:styleId="WW8Num11z0">
    <w:name w:val="WW8Num11z0"/>
    <w:rsid w:val="004563BD"/>
    <w:rPr>
      <w:rFonts w:ascii="Symbol" w:hAnsi="Symbol" w:cs="Symbol" w:hint="default"/>
    </w:rPr>
  </w:style>
  <w:style w:type="character" w:customStyle="1" w:styleId="WW8Num11z1">
    <w:name w:val="WW8Num11z1"/>
    <w:rsid w:val="004563BD"/>
    <w:rPr>
      <w:rFonts w:ascii="Courier New" w:hAnsi="Courier New" w:cs="Courier New" w:hint="default"/>
    </w:rPr>
  </w:style>
  <w:style w:type="character" w:customStyle="1" w:styleId="WW8Num11z2">
    <w:name w:val="WW8Num11z2"/>
    <w:rsid w:val="004563BD"/>
    <w:rPr>
      <w:rFonts w:ascii="Wingdings" w:hAnsi="Wingdings" w:cs="Wingdings" w:hint="default"/>
    </w:rPr>
  </w:style>
  <w:style w:type="character" w:customStyle="1" w:styleId="WW8Num12z0">
    <w:name w:val="WW8Num12z0"/>
    <w:rsid w:val="004563BD"/>
  </w:style>
  <w:style w:type="character" w:customStyle="1" w:styleId="WW8Num12z1">
    <w:name w:val="WW8Num12z1"/>
    <w:rsid w:val="004563BD"/>
  </w:style>
  <w:style w:type="character" w:customStyle="1" w:styleId="WW8Num12z2">
    <w:name w:val="WW8Num12z2"/>
    <w:rsid w:val="004563BD"/>
  </w:style>
  <w:style w:type="character" w:customStyle="1" w:styleId="WW8Num12z3">
    <w:name w:val="WW8Num12z3"/>
    <w:rsid w:val="004563BD"/>
  </w:style>
  <w:style w:type="character" w:customStyle="1" w:styleId="WW8Num12z4">
    <w:name w:val="WW8Num12z4"/>
    <w:rsid w:val="004563BD"/>
  </w:style>
  <w:style w:type="character" w:customStyle="1" w:styleId="WW8Num12z5">
    <w:name w:val="WW8Num12z5"/>
    <w:rsid w:val="004563BD"/>
  </w:style>
  <w:style w:type="character" w:customStyle="1" w:styleId="WW8Num12z6">
    <w:name w:val="WW8Num12z6"/>
    <w:rsid w:val="004563BD"/>
  </w:style>
  <w:style w:type="character" w:customStyle="1" w:styleId="WW8Num12z7">
    <w:name w:val="WW8Num12z7"/>
    <w:rsid w:val="004563BD"/>
  </w:style>
  <w:style w:type="character" w:customStyle="1" w:styleId="WW8Num12z8">
    <w:name w:val="WW8Num12z8"/>
    <w:rsid w:val="004563BD"/>
  </w:style>
  <w:style w:type="character" w:customStyle="1" w:styleId="WW8Num13z0">
    <w:name w:val="WW8Num13z0"/>
    <w:rsid w:val="004563BD"/>
  </w:style>
  <w:style w:type="character" w:customStyle="1" w:styleId="WW8Num13z1">
    <w:name w:val="WW8Num13z1"/>
    <w:rsid w:val="004563BD"/>
    <w:rPr>
      <w:rFonts w:cs="Arial"/>
    </w:rPr>
  </w:style>
  <w:style w:type="character" w:customStyle="1" w:styleId="WW8Num13z2">
    <w:name w:val="WW8Num13z2"/>
    <w:rsid w:val="004563BD"/>
  </w:style>
  <w:style w:type="character" w:customStyle="1" w:styleId="WW8Num13z3">
    <w:name w:val="WW8Num13z3"/>
    <w:rsid w:val="004563BD"/>
  </w:style>
  <w:style w:type="character" w:customStyle="1" w:styleId="WW8Num13z4">
    <w:name w:val="WW8Num13z4"/>
    <w:rsid w:val="004563BD"/>
  </w:style>
  <w:style w:type="character" w:customStyle="1" w:styleId="WW8Num13z5">
    <w:name w:val="WW8Num13z5"/>
    <w:rsid w:val="004563BD"/>
  </w:style>
  <w:style w:type="character" w:customStyle="1" w:styleId="WW8Num13z6">
    <w:name w:val="WW8Num13z6"/>
    <w:rsid w:val="004563BD"/>
  </w:style>
  <w:style w:type="character" w:customStyle="1" w:styleId="WW8Num13z7">
    <w:name w:val="WW8Num13z7"/>
    <w:rsid w:val="004563BD"/>
  </w:style>
  <w:style w:type="character" w:customStyle="1" w:styleId="WW8Num13z8">
    <w:name w:val="WW8Num13z8"/>
    <w:rsid w:val="004563BD"/>
  </w:style>
  <w:style w:type="character" w:customStyle="1" w:styleId="WW8Num14z0">
    <w:name w:val="WW8Num14z0"/>
    <w:rsid w:val="004563BD"/>
  </w:style>
  <w:style w:type="character" w:customStyle="1" w:styleId="WW8Num14z1">
    <w:name w:val="WW8Num14z1"/>
    <w:rsid w:val="004563BD"/>
  </w:style>
  <w:style w:type="character" w:customStyle="1" w:styleId="WW8Num14z2">
    <w:name w:val="WW8Num14z2"/>
    <w:rsid w:val="004563BD"/>
  </w:style>
  <w:style w:type="character" w:customStyle="1" w:styleId="WW8Num14z3">
    <w:name w:val="WW8Num14z3"/>
    <w:rsid w:val="004563BD"/>
  </w:style>
  <w:style w:type="character" w:customStyle="1" w:styleId="WW8Num14z4">
    <w:name w:val="WW8Num14z4"/>
    <w:rsid w:val="004563BD"/>
  </w:style>
  <w:style w:type="character" w:customStyle="1" w:styleId="WW8Num14z5">
    <w:name w:val="WW8Num14z5"/>
    <w:rsid w:val="004563BD"/>
  </w:style>
  <w:style w:type="character" w:customStyle="1" w:styleId="WW8Num14z6">
    <w:name w:val="WW8Num14z6"/>
    <w:rsid w:val="004563BD"/>
  </w:style>
  <w:style w:type="character" w:customStyle="1" w:styleId="WW8Num14z7">
    <w:name w:val="WW8Num14z7"/>
    <w:rsid w:val="004563BD"/>
  </w:style>
  <w:style w:type="character" w:customStyle="1" w:styleId="WW8Num14z8">
    <w:name w:val="WW8Num14z8"/>
    <w:rsid w:val="004563BD"/>
  </w:style>
  <w:style w:type="character" w:customStyle="1" w:styleId="WW8Num15z0">
    <w:name w:val="WW8Num15z0"/>
    <w:rsid w:val="004563BD"/>
    <w:rPr>
      <w:rFonts w:hint="default"/>
    </w:rPr>
  </w:style>
  <w:style w:type="character" w:customStyle="1" w:styleId="WW8Num15z1">
    <w:name w:val="WW8Num15z1"/>
    <w:rsid w:val="004563BD"/>
  </w:style>
  <w:style w:type="character" w:customStyle="1" w:styleId="WW8Num15z2">
    <w:name w:val="WW8Num15z2"/>
    <w:rsid w:val="004563BD"/>
  </w:style>
  <w:style w:type="character" w:customStyle="1" w:styleId="WW8Num15z3">
    <w:name w:val="WW8Num15z3"/>
    <w:rsid w:val="004563BD"/>
  </w:style>
  <w:style w:type="character" w:customStyle="1" w:styleId="WW8Num15z4">
    <w:name w:val="WW8Num15z4"/>
    <w:rsid w:val="004563BD"/>
  </w:style>
  <w:style w:type="character" w:customStyle="1" w:styleId="WW8Num15z5">
    <w:name w:val="WW8Num15z5"/>
    <w:rsid w:val="004563BD"/>
  </w:style>
  <w:style w:type="character" w:customStyle="1" w:styleId="WW8Num15z6">
    <w:name w:val="WW8Num15z6"/>
    <w:rsid w:val="004563BD"/>
  </w:style>
  <w:style w:type="character" w:customStyle="1" w:styleId="WW8Num15z7">
    <w:name w:val="WW8Num15z7"/>
    <w:rsid w:val="004563BD"/>
  </w:style>
  <w:style w:type="character" w:customStyle="1" w:styleId="WW8Num15z8">
    <w:name w:val="WW8Num15z8"/>
    <w:rsid w:val="004563BD"/>
  </w:style>
  <w:style w:type="character" w:customStyle="1" w:styleId="WW8Num16z0">
    <w:name w:val="WW8Num16z0"/>
    <w:rsid w:val="004563BD"/>
    <w:rPr>
      <w:rFonts w:hint="default"/>
    </w:rPr>
  </w:style>
  <w:style w:type="character" w:customStyle="1" w:styleId="WW8Num16z1">
    <w:name w:val="WW8Num16z1"/>
    <w:rsid w:val="004563BD"/>
  </w:style>
  <w:style w:type="character" w:customStyle="1" w:styleId="WW8Num16z2">
    <w:name w:val="WW8Num16z2"/>
    <w:rsid w:val="004563BD"/>
  </w:style>
  <w:style w:type="character" w:customStyle="1" w:styleId="WW8Num16z3">
    <w:name w:val="WW8Num16z3"/>
    <w:rsid w:val="004563BD"/>
  </w:style>
  <w:style w:type="character" w:customStyle="1" w:styleId="WW8Num16z4">
    <w:name w:val="WW8Num16z4"/>
    <w:rsid w:val="004563BD"/>
  </w:style>
  <w:style w:type="character" w:customStyle="1" w:styleId="WW8Num16z5">
    <w:name w:val="WW8Num16z5"/>
    <w:rsid w:val="004563BD"/>
  </w:style>
  <w:style w:type="character" w:customStyle="1" w:styleId="WW8Num16z6">
    <w:name w:val="WW8Num16z6"/>
    <w:rsid w:val="004563BD"/>
  </w:style>
  <w:style w:type="character" w:customStyle="1" w:styleId="WW8Num16z7">
    <w:name w:val="WW8Num16z7"/>
    <w:rsid w:val="004563BD"/>
  </w:style>
  <w:style w:type="character" w:customStyle="1" w:styleId="WW8Num16z8">
    <w:name w:val="WW8Num16z8"/>
    <w:rsid w:val="004563BD"/>
  </w:style>
  <w:style w:type="character" w:customStyle="1" w:styleId="WW8Num17z0">
    <w:name w:val="WW8Num17z0"/>
    <w:rsid w:val="004563BD"/>
  </w:style>
  <w:style w:type="character" w:customStyle="1" w:styleId="WW8Num17z1">
    <w:name w:val="WW8Num17z1"/>
    <w:rsid w:val="004563BD"/>
  </w:style>
  <w:style w:type="character" w:customStyle="1" w:styleId="WW8Num17z2">
    <w:name w:val="WW8Num17z2"/>
    <w:rsid w:val="004563BD"/>
  </w:style>
  <w:style w:type="character" w:customStyle="1" w:styleId="WW8Num17z3">
    <w:name w:val="WW8Num17z3"/>
    <w:rsid w:val="004563BD"/>
  </w:style>
  <w:style w:type="character" w:customStyle="1" w:styleId="WW8Num17z4">
    <w:name w:val="WW8Num17z4"/>
    <w:rsid w:val="004563BD"/>
  </w:style>
  <w:style w:type="character" w:customStyle="1" w:styleId="WW8Num17z5">
    <w:name w:val="WW8Num17z5"/>
    <w:rsid w:val="004563BD"/>
  </w:style>
  <w:style w:type="character" w:customStyle="1" w:styleId="WW8Num17z6">
    <w:name w:val="WW8Num17z6"/>
    <w:rsid w:val="004563BD"/>
  </w:style>
  <w:style w:type="character" w:customStyle="1" w:styleId="WW8Num17z7">
    <w:name w:val="WW8Num17z7"/>
    <w:rsid w:val="004563BD"/>
  </w:style>
  <w:style w:type="character" w:customStyle="1" w:styleId="WW8Num17z8">
    <w:name w:val="WW8Num17z8"/>
    <w:rsid w:val="004563BD"/>
  </w:style>
  <w:style w:type="character" w:customStyle="1" w:styleId="WW8Num18z0">
    <w:name w:val="WW8Num18z0"/>
    <w:rsid w:val="004563BD"/>
    <w:rPr>
      <w:rFonts w:hint="default"/>
    </w:rPr>
  </w:style>
  <w:style w:type="character" w:customStyle="1" w:styleId="WW8Num18z1">
    <w:name w:val="WW8Num18z1"/>
    <w:rsid w:val="004563BD"/>
  </w:style>
  <w:style w:type="character" w:customStyle="1" w:styleId="WW8Num18z2">
    <w:name w:val="WW8Num18z2"/>
    <w:rsid w:val="004563BD"/>
  </w:style>
  <w:style w:type="character" w:customStyle="1" w:styleId="WW8Num18z3">
    <w:name w:val="WW8Num18z3"/>
    <w:rsid w:val="004563BD"/>
  </w:style>
  <w:style w:type="character" w:customStyle="1" w:styleId="WW8Num18z4">
    <w:name w:val="WW8Num18z4"/>
    <w:rsid w:val="004563BD"/>
  </w:style>
  <w:style w:type="character" w:customStyle="1" w:styleId="WW8Num18z5">
    <w:name w:val="WW8Num18z5"/>
    <w:rsid w:val="004563BD"/>
  </w:style>
  <w:style w:type="character" w:customStyle="1" w:styleId="WW8Num18z6">
    <w:name w:val="WW8Num18z6"/>
    <w:rsid w:val="004563BD"/>
  </w:style>
  <w:style w:type="character" w:customStyle="1" w:styleId="WW8Num18z7">
    <w:name w:val="WW8Num18z7"/>
    <w:rsid w:val="004563BD"/>
  </w:style>
  <w:style w:type="character" w:customStyle="1" w:styleId="WW8Num18z8">
    <w:name w:val="WW8Num18z8"/>
    <w:rsid w:val="004563BD"/>
  </w:style>
  <w:style w:type="character" w:customStyle="1" w:styleId="WW8Num19z0">
    <w:name w:val="WW8Num19z0"/>
    <w:rsid w:val="004563BD"/>
    <w:rPr>
      <w:rFonts w:ascii="Times New Roman" w:eastAsia="TimesNewRomanPS-BoldMT" w:hAnsi="Times New Roman" w:cs="Times New Roman"/>
    </w:rPr>
  </w:style>
  <w:style w:type="character" w:customStyle="1" w:styleId="WW8Num19z1">
    <w:name w:val="WW8Num19z1"/>
    <w:rsid w:val="004563BD"/>
  </w:style>
  <w:style w:type="character" w:customStyle="1" w:styleId="WW8Num19z2">
    <w:name w:val="WW8Num19z2"/>
    <w:rsid w:val="004563BD"/>
  </w:style>
  <w:style w:type="character" w:customStyle="1" w:styleId="WW8Num19z3">
    <w:name w:val="WW8Num19z3"/>
    <w:rsid w:val="004563BD"/>
  </w:style>
  <w:style w:type="character" w:customStyle="1" w:styleId="WW8Num19z4">
    <w:name w:val="WW8Num19z4"/>
    <w:rsid w:val="004563BD"/>
  </w:style>
  <w:style w:type="character" w:customStyle="1" w:styleId="WW8Num19z5">
    <w:name w:val="WW8Num19z5"/>
    <w:rsid w:val="004563BD"/>
  </w:style>
  <w:style w:type="character" w:customStyle="1" w:styleId="WW8Num19z6">
    <w:name w:val="WW8Num19z6"/>
    <w:rsid w:val="004563BD"/>
  </w:style>
  <w:style w:type="character" w:customStyle="1" w:styleId="WW8Num19z7">
    <w:name w:val="WW8Num19z7"/>
    <w:rsid w:val="004563BD"/>
  </w:style>
  <w:style w:type="character" w:customStyle="1" w:styleId="WW8Num19z8">
    <w:name w:val="WW8Num19z8"/>
    <w:rsid w:val="004563BD"/>
  </w:style>
  <w:style w:type="character" w:customStyle="1" w:styleId="WW8Num20z0">
    <w:name w:val="WW8Num20z0"/>
    <w:rsid w:val="004563BD"/>
    <w:rPr>
      <w:rFonts w:hint="default"/>
    </w:rPr>
  </w:style>
  <w:style w:type="character" w:customStyle="1" w:styleId="WW8Num20z1">
    <w:name w:val="WW8Num20z1"/>
    <w:rsid w:val="004563BD"/>
  </w:style>
  <w:style w:type="character" w:customStyle="1" w:styleId="WW8Num20z2">
    <w:name w:val="WW8Num20z2"/>
    <w:rsid w:val="004563BD"/>
  </w:style>
  <w:style w:type="character" w:customStyle="1" w:styleId="WW8Num20z3">
    <w:name w:val="WW8Num20z3"/>
    <w:rsid w:val="004563BD"/>
  </w:style>
  <w:style w:type="character" w:customStyle="1" w:styleId="WW8Num20z4">
    <w:name w:val="WW8Num20z4"/>
    <w:rsid w:val="004563BD"/>
  </w:style>
  <w:style w:type="character" w:customStyle="1" w:styleId="WW8Num20z5">
    <w:name w:val="WW8Num20z5"/>
    <w:rsid w:val="004563BD"/>
  </w:style>
  <w:style w:type="character" w:customStyle="1" w:styleId="WW8Num20z6">
    <w:name w:val="WW8Num20z6"/>
    <w:rsid w:val="004563BD"/>
  </w:style>
  <w:style w:type="character" w:customStyle="1" w:styleId="WW8Num20z7">
    <w:name w:val="WW8Num20z7"/>
    <w:rsid w:val="004563BD"/>
  </w:style>
  <w:style w:type="character" w:customStyle="1" w:styleId="WW8Num20z8">
    <w:name w:val="WW8Num20z8"/>
    <w:rsid w:val="004563BD"/>
  </w:style>
  <w:style w:type="character" w:customStyle="1" w:styleId="WW8Num21z0">
    <w:name w:val="WW8Num21z0"/>
    <w:rsid w:val="004563BD"/>
    <w:rPr>
      <w:rFonts w:hint="default"/>
    </w:rPr>
  </w:style>
  <w:style w:type="character" w:customStyle="1" w:styleId="WW8Num21z1">
    <w:name w:val="WW8Num21z1"/>
    <w:rsid w:val="004563BD"/>
  </w:style>
  <w:style w:type="character" w:customStyle="1" w:styleId="WW8Num21z2">
    <w:name w:val="WW8Num21z2"/>
    <w:rsid w:val="004563BD"/>
  </w:style>
  <w:style w:type="character" w:customStyle="1" w:styleId="WW8Num21z3">
    <w:name w:val="WW8Num21z3"/>
    <w:rsid w:val="004563BD"/>
  </w:style>
  <w:style w:type="character" w:customStyle="1" w:styleId="WW8Num21z4">
    <w:name w:val="WW8Num21z4"/>
    <w:rsid w:val="004563BD"/>
  </w:style>
  <w:style w:type="character" w:customStyle="1" w:styleId="WW8Num21z5">
    <w:name w:val="WW8Num21z5"/>
    <w:rsid w:val="004563BD"/>
  </w:style>
  <w:style w:type="character" w:customStyle="1" w:styleId="WW8Num21z6">
    <w:name w:val="WW8Num21z6"/>
    <w:rsid w:val="004563BD"/>
  </w:style>
  <w:style w:type="character" w:customStyle="1" w:styleId="WW8Num21z7">
    <w:name w:val="WW8Num21z7"/>
    <w:rsid w:val="004563BD"/>
  </w:style>
  <w:style w:type="character" w:customStyle="1" w:styleId="WW8Num21z8">
    <w:name w:val="WW8Num21z8"/>
    <w:rsid w:val="004563BD"/>
  </w:style>
  <w:style w:type="character" w:customStyle="1" w:styleId="WW8Num22z0">
    <w:name w:val="WW8Num22z0"/>
    <w:rsid w:val="004563BD"/>
    <w:rPr>
      <w:rFonts w:hint="default"/>
    </w:rPr>
  </w:style>
  <w:style w:type="character" w:customStyle="1" w:styleId="WW8Num22z1">
    <w:name w:val="WW8Num22z1"/>
    <w:rsid w:val="004563BD"/>
  </w:style>
  <w:style w:type="character" w:customStyle="1" w:styleId="WW8Num22z2">
    <w:name w:val="WW8Num22z2"/>
    <w:rsid w:val="004563BD"/>
  </w:style>
  <w:style w:type="character" w:customStyle="1" w:styleId="WW8Num22z3">
    <w:name w:val="WW8Num22z3"/>
    <w:rsid w:val="004563BD"/>
  </w:style>
  <w:style w:type="character" w:customStyle="1" w:styleId="WW8Num22z4">
    <w:name w:val="WW8Num22z4"/>
    <w:rsid w:val="004563BD"/>
  </w:style>
  <w:style w:type="character" w:customStyle="1" w:styleId="WW8Num22z5">
    <w:name w:val="WW8Num22z5"/>
    <w:rsid w:val="004563BD"/>
  </w:style>
  <w:style w:type="character" w:customStyle="1" w:styleId="WW8Num22z6">
    <w:name w:val="WW8Num22z6"/>
    <w:rsid w:val="004563BD"/>
  </w:style>
  <w:style w:type="character" w:customStyle="1" w:styleId="WW8Num22z7">
    <w:name w:val="WW8Num22z7"/>
    <w:rsid w:val="004563BD"/>
  </w:style>
  <w:style w:type="character" w:customStyle="1" w:styleId="WW8Num22z8">
    <w:name w:val="WW8Num22z8"/>
    <w:rsid w:val="004563BD"/>
  </w:style>
  <w:style w:type="character" w:customStyle="1" w:styleId="WW8Num23z0">
    <w:name w:val="WW8Num23z0"/>
    <w:rsid w:val="004563BD"/>
    <w:rPr>
      <w:rFonts w:ascii="Arial" w:hAnsi="Arial" w:cs="Arial" w:hint="default"/>
    </w:rPr>
  </w:style>
  <w:style w:type="character" w:customStyle="1" w:styleId="WW8Num23z1">
    <w:name w:val="WW8Num23z1"/>
    <w:rsid w:val="004563BD"/>
  </w:style>
  <w:style w:type="character" w:customStyle="1" w:styleId="WW8Num23z2">
    <w:name w:val="WW8Num23z2"/>
    <w:rsid w:val="004563BD"/>
  </w:style>
  <w:style w:type="character" w:customStyle="1" w:styleId="WW8Num23z3">
    <w:name w:val="WW8Num23z3"/>
    <w:rsid w:val="004563BD"/>
  </w:style>
  <w:style w:type="character" w:customStyle="1" w:styleId="WW8Num23z4">
    <w:name w:val="WW8Num23z4"/>
    <w:rsid w:val="004563BD"/>
  </w:style>
  <w:style w:type="character" w:customStyle="1" w:styleId="WW8Num23z5">
    <w:name w:val="WW8Num23z5"/>
    <w:rsid w:val="004563BD"/>
  </w:style>
  <w:style w:type="character" w:customStyle="1" w:styleId="WW8Num23z6">
    <w:name w:val="WW8Num23z6"/>
    <w:rsid w:val="004563BD"/>
  </w:style>
  <w:style w:type="character" w:customStyle="1" w:styleId="WW8Num23z7">
    <w:name w:val="WW8Num23z7"/>
    <w:rsid w:val="004563BD"/>
  </w:style>
  <w:style w:type="character" w:customStyle="1" w:styleId="WW8Num23z8">
    <w:name w:val="WW8Num23z8"/>
    <w:rsid w:val="004563BD"/>
  </w:style>
  <w:style w:type="character" w:customStyle="1" w:styleId="WW8Num24z0">
    <w:name w:val="WW8Num24z0"/>
    <w:rsid w:val="004563BD"/>
    <w:rPr>
      <w:rFonts w:hint="default"/>
    </w:rPr>
  </w:style>
  <w:style w:type="character" w:customStyle="1" w:styleId="WW8Num24z1">
    <w:name w:val="WW8Num24z1"/>
    <w:rsid w:val="004563BD"/>
  </w:style>
  <w:style w:type="character" w:customStyle="1" w:styleId="WW8Num24z2">
    <w:name w:val="WW8Num24z2"/>
    <w:rsid w:val="004563BD"/>
  </w:style>
  <w:style w:type="character" w:customStyle="1" w:styleId="WW8Num24z3">
    <w:name w:val="WW8Num24z3"/>
    <w:rsid w:val="004563BD"/>
  </w:style>
  <w:style w:type="character" w:customStyle="1" w:styleId="WW8Num24z4">
    <w:name w:val="WW8Num24z4"/>
    <w:rsid w:val="004563BD"/>
  </w:style>
  <w:style w:type="character" w:customStyle="1" w:styleId="WW8Num24z5">
    <w:name w:val="WW8Num24z5"/>
    <w:rsid w:val="004563BD"/>
  </w:style>
  <w:style w:type="character" w:customStyle="1" w:styleId="WW8Num24z6">
    <w:name w:val="WW8Num24z6"/>
    <w:rsid w:val="004563BD"/>
  </w:style>
  <w:style w:type="character" w:customStyle="1" w:styleId="WW8Num24z7">
    <w:name w:val="WW8Num24z7"/>
    <w:rsid w:val="004563BD"/>
  </w:style>
  <w:style w:type="character" w:customStyle="1" w:styleId="WW8Num24z8">
    <w:name w:val="WW8Num24z8"/>
    <w:rsid w:val="004563BD"/>
  </w:style>
  <w:style w:type="character" w:customStyle="1" w:styleId="WW8Num25z0">
    <w:name w:val="WW8Num25z0"/>
    <w:rsid w:val="004563BD"/>
    <w:rPr>
      <w:rFonts w:hint="default"/>
    </w:rPr>
  </w:style>
  <w:style w:type="character" w:customStyle="1" w:styleId="WW8Num25z1">
    <w:name w:val="WW8Num25z1"/>
    <w:rsid w:val="004563BD"/>
  </w:style>
  <w:style w:type="character" w:customStyle="1" w:styleId="WW8Num25z2">
    <w:name w:val="WW8Num25z2"/>
    <w:rsid w:val="004563BD"/>
  </w:style>
  <w:style w:type="character" w:customStyle="1" w:styleId="WW8Num25z3">
    <w:name w:val="WW8Num25z3"/>
    <w:rsid w:val="004563BD"/>
  </w:style>
  <w:style w:type="character" w:customStyle="1" w:styleId="WW8Num25z4">
    <w:name w:val="WW8Num25z4"/>
    <w:rsid w:val="004563BD"/>
  </w:style>
  <w:style w:type="character" w:customStyle="1" w:styleId="WW8Num25z5">
    <w:name w:val="WW8Num25z5"/>
    <w:rsid w:val="004563BD"/>
  </w:style>
  <w:style w:type="character" w:customStyle="1" w:styleId="WW8Num25z6">
    <w:name w:val="WW8Num25z6"/>
    <w:rsid w:val="004563BD"/>
  </w:style>
  <w:style w:type="character" w:customStyle="1" w:styleId="WW8Num25z7">
    <w:name w:val="WW8Num25z7"/>
    <w:rsid w:val="004563BD"/>
  </w:style>
  <w:style w:type="character" w:customStyle="1" w:styleId="WW8Num25z8">
    <w:name w:val="WW8Num25z8"/>
    <w:rsid w:val="004563BD"/>
  </w:style>
  <w:style w:type="character" w:customStyle="1" w:styleId="WW8Num26z0">
    <w:name w:val="WW8Num26z0"/>
    <w:rsid w:val="004563BD"/>
    <w:rPr>
      <w:rFonts w:hint="default"/>
    </w:rPr>
  </w:style>
  <w:style w:type="character" w:customStyle="1" w:styleId="WW8Num26z1">
    <w:name w:val="WW8Num26z1"/>
    <w:rsid w:val="004563BD"/>
  </w:style>
  <w:style w:type="character" w:customStyle="1" w:styleId="WW8Num26z2">
    <w:name w:val="WW8Num26z2"/>
    <w:rsid w:val="004563BD"/>
  </w:style>
  <w:style w:type="character" w:customStyle="1" w:styleId="WW8Num26z3">
    <w:name w:val="WW8Num26z3"/>
    <w:rsid w:val="004563BD"/>
  </w:style>
  <w:style w:type="character" w:customStyle="1" w:styleId="WW8Num26z4">
    <w:name w:val="WW8Num26z4"/>
    <w:rsid w:val="004563BD"/>
  </w:style>
  <w:style w:type="character" w:customStyle="1" w:styleId="WW8Num26z5">
    <w:name w:val="WW8Num26z5"/>
    <w:rsid w:val="004563BD"/>
  </w:style>
  <w:style w:type="character" w:customStyle="1" w:styleId="WW8Num26z6">
    <w:name w:val="WW8Num26z6"/>
    <w:rsid w:val="004563BD"/>
  </w:style>
  <w:style w:type="character" w:customStyle="1" w:styleId="WW8Num26z7">
    <w:name w:val="WW8Num26z7"/>
    <w:rsid w:val="004563BD"/>
  </w:style>
  <w:style w:type="character" w:customStyle="1" w:styleId="WW8Num26z8">
    <w:name w:val="WW8Num26z8"/>
    <w:rsid w:val="004563BD"/>
  </w:style>
  <w:style w:type="character" w:customStyle="1" w:styleId="WW8Num27z0">
    <w:name w:val="WW8Num27z0"/>
    <w:rsid w:val="004563BD"/>
    <w:rPr>
      <w:rFonts w:hint="default"/>
    </w:rPr>
  </w:style>
  <w:style w:type="character" w:customStyle="1" w:styleId="WW8Num27z1">
    <w:name w:val="WW8Num27z1"/>
    <w:rsid w:val="004563BD"/>
  </w:style>
  <w:style w:type="character" w:customStyle="1" w:styleId="WW8Num27z2">
    <w:name w:val="WW8Num27z2"/>
    <w:rsid w:val="004563BD"/>
  </w:style>
  <w:style w:type="character" w:customStyle="1" w:styleId="WW8Num27z3">
    <w:name w:val="WW8Num27z3"/>
    <w:rsid w:val="004563BD"/>
  </w:style>
  <w:style w:type="character" w:customStyle="1" w:styleId="WW8Num27z4">
    <w:name w:val="WW8Num27z4"/>
    <w:rsid w:val="004563BD"/>
  </w:style>
  <w:style w:type="character" w:customStyle="1" w:styleId="WW8Num27z5">
    <w:name w:val="WW8Num27z5"/>
    <w:rsid w:val="004563BD"/>
  </w:style>
  <w:style w:type="character" w:customStyle="1" w:styleId="WW8Num27z6">
    <w:name w:val="WW8Num27z6"/>
    <w:rsid w:val="004563BD"/>
  </w:style>
  <w:style w:type="character" w:customStyle="1" w:styleId="WW8Num27z7">
    <w:name w:val="WW8Num27z7"/>
    <w:rsid w:val="004563BD"/>
  </w:style>
  <w:style w:type="character" w:customStyle="1" w:styleId="WW8Num27z8">
    <w:name w:val="WW8Num27z8"/>
    <w:rsid w:val="004563BD"/>
  </w:style>
  <w:style w:type="character" w:customStyle="1" w:styleId="WW8Num28z0">
    <w:name w:val="WW8Num28z0"/>
    <w:rsid w:val="004563BD"/>
    <w:rPr>
      <w:rFonts w:ascii="Symbol" w:hAnsi="Symbol" w:cs="Symbol" w:hint="default"/>
    </w:rPr>
  </w:style>
  <w:style w:type="character" w:customStyle="1" w:styleId="WW8Num28z1">
    <w:name w:val="WW8Num28z1"/>
    <w:rsid w:val="004563BD"/>
    <w:rPr>
      <w:rFonts w:ascii="Courier New" w:hAnsi="Courier New" w:cs="Courier New" w:hint="default"/>
    </w:rPr>
  </w:style>
  <w:style w:type="character" w:customStyle="1" w:styleId="WW8Num28z2">
    <w:name w:val="WW8Num28z2"/>
    <w:rsid w:val="004563BD"/>
    <w:rPr>
      <w:rFonts w:ascii="Wingdings" w:hAnsi="Wingdings" w:cs="Wingdings" w:hint="default"/>
    </w:rPr>
  </w:style>
  <w:style w:type="character" w:customStyle="1" w:styleId="WW8Num29z0">
    <w:name w:val="WW8Num29z0"/>
    <w:rsid w:val="004563BD"/>
    <w:rPr>
      <w:rFonts w:hint="default"/>
      <w:b w:val="0"/>
      <w:color w:val="auto"/>
    </w:rPr>
  </w:style>
  <w:style w:type="character" w:customStyle="1" w:styleId="WW8Num29z1">
    <w:name w:val="WW8Num29z1"/>
    <w:rsid w:val="004563BD"/>
  </w:style>
  <w:style w:type="character" w:customStyle="1" w:styleId="WW8Num29z2">
    <w:name w:val="WW8Num29z2"/>
    <w:rsid w:val="004563BD"/>
  </w:style>
  <w:style w:type="character" w:customStyle="1" w:styleId="WW8Num29z3">
    <w:name w:val="WW8Num29z3"/>
    <w:rsid w:val="004563BD"/>
  </w:style>
  <w:style w:type="character" w:customStyle="1" w:styleId="WW8Num29z4">
    <w:name w:val="WW8Num29z4"/>
    <w:rsid w:val="004563BD"/>
  </w:style>
  <w:style w:type="character" w:customStyle="1" w:styleId="WW8Num29z5">
    <w:name w:val="WW8Num29z5"/>
    <w:rsid w:val="004563BD"/>
  </w:style>
  <w:style w:type="character" w:customStyle="1" w:styleId="WW8Num29z6">
    <w:name w:val="WW8Num29z6"/>
    <w:rsid w:val="004563BD"/>
  </w:style>
  <w:style w:type="character" w:customStyle="1" w:styleId="WW8Num29z7">
    <w:name w:val="WW8Num29z7"/>
    <w:rsid w:val="004563BD"/>
  </w:style>
  <w:style w:type="character" w:customStyle="1" w:styleId="WW8Num29z8">
    <w:name w:val="WW8Num29z8"/>
    <w:rsid w:val="004563BD"/>
  </w:style>
  <w:style w:type="character" w:customStyle="1" w:styleId="WW8NumSt25z0">
    <w:name w:val="WW8NumSt25z0"/>
    <w:rsid w:val="004563BD"/>
    <w:rPr>
      <w:rFonts w:hint="default"/>
      <w:b w:val="0"/>
      <w:color w:val="auto"/>
    </w:rPr>
  </w:style>
  <w:style w:type="character" w:customStyle="1" w:styleId="Domylnaczcionkaakapitu1">
    <w:name w:val="Domyślna czcionka akapitu1"/>
    <w:rsid w:val="004563BD"/>
  </w:style>
  <w:style w:type="character" w:customStyle="1" w:styleId="NagwekZnak">
    <w:name w:val="Nagłówek Znak"/>
    <w:basedOn w:val="Domylnaczcionkaakapitu1"/>
    <w:rsid w:val="004563BD"/>
  </w:style>
  <w:style w:type="character" w:customStyle="1" w:styleId="StopkaZnak">
    <w:name w:val="Stopka Znak"/>
    <w:basedOn w:val="Domylnaczcionkaakapitu1"/>
    <w:uiPriority w:val="99"/>
    <w:rsid w:val="004563BD"/>
  </w:style>
  <w:style w:type="character" w:styleId="Hipercze">
    <w:name w:val="Hyperlink"/>
    <w:rsid w:val="004563BD"/>
    <w:rPr>
      <w:color w:val="0000FF"/>
      <w:u w:val="single"/>
    </w:rPr>
  </w:style>
  <w:style w:type="character" w:customStyle="1" w:styleId="TekstpodstawowyZnak">
    <w:name w:val="Tekst podstawowy Znak"/>
    <w:rsid w:val="004563B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4563BD"/>
    <w:rPr>
      <w:rFonts w:eastAsia="Times New Roman"/>
      <w:sz w:val="22"/>
      <w:szCs w:val="22"/>
    </w:rPr>
  </w:style>
  <w:style w:type="character" w:customStyle="1" w:styleId="Nagwek6Znak">
    <w:name w:val="Nagłówek 6 Znak"/>
    <w:rsid w:val="004563BD"/>
    <w:rPr>
      <w:rFonts w:ascii="Tahoma" w:eastAsia="HG Mincho Light J" w:hAnsi="Tahoma" w:cs="Tahoma"/>
      <w:b/>
      <w:color w:val="000000"/>
      <w:sz w:val="22"/>
    </w:rPr>
  </w:style>
  <w:style w:type="character" w:customStyle="1" w:styleId="Tekstpodstawowywcity3Znak">
    <w:name w:val="Tekst podstawowy wcięty 3 Znak"/>
    <w:rsid w:val="004563BD"/>
    <w:rPr>
      <w:rFonts w:eastAsia="Times New Roman"/>
      <w:sz w:val="16"/>
      <w:szCs w:val="16"/>
    </w:rPr>
  </w:style>
  <w:style w:type="character" w:customStyle="1" w:styleId="TekstdymkaZnak">
    <w:name w:val="Tekst dymka Znak"/>
    <w:rsid w:val="004563BD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4563BD"/>
    <w:rPr>
      <w:rFonts w:eastAsia="Times New Roman"/>
    </w:rPr>
  </w:style>
  <w:style w:type="character" w:customStyle="1" w:styleId="Odwoaniedokomentarza1">
    <w:name w:val="Odwołanie do komentarza1"/>
    <w:rsid w:val="004563BD"/>
    <w:rPr>
      <w:sz w:val="16"/>
      <w:szCs w:val="16"/>
    </w:rPr>
  </w:style>
  <w:style w:type="character" w:customStyle="1" w:styleId="TematkomentarzaZnak">
    <w:name w:val="Temat komentarza Znak"/>
    <w:rsid w:val="004563BD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rsid w:val="004563B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4563B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563BD"/>
    <w:rPr>
      <w:rFonts w:cs="Arial"/>
    </w:rPr>
  </w:style>
  <w:style w:type="paragraph" w:customStyle="1" w:styleId="Podpis1">
    <w:name w:val="Podpis1"/>
    <w:basedOn w:val="Normalny"/>
    <w:rsid w:val="004563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563BD"/>
    <w:pPr>
      <w:suppressLineNumbers/>
    </w:pPr>
    <w:rPr>
      <w:rFonts w:cs="Arial"/>
    </w:rPr>
  </w:style>
  <w:style w:type="paragraph" w:styleId="Nagwek">
    <w:name w:val="header"/>
    <w:basedOn w:val="Normalny"/>
    <w:rsid w:val="004563B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563BD"/>
    <w:pPr>
      <w:ind w:left="720"/>
    </w:pPr>
  </w:style>
  <w:style w:type="paragraph" w:customStyle="1" w:styleId="Tekstpodstawowy21">
    <w:name w:val="Tekst podstawowy 21"/>
    <w:basedOn w:val="Normalny"/>
    <w:rsid w:val="004563BD"/>
    <w:pPr>
      <w:spacing w:after="120" w:line="480" w:lineRule="auto"/>
    </w:pPr>
  </w:style>
  <w:style w:type="paragraph" w:customStyle="1" w:styleId="punktnumerowany">
    <w:name w:val="punktnumerowany"/>
    <w:basedOn w:val="Normalny"/>
    <w:rsid w:val="004563BD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4563BD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sid w:val="004563B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4563BD"/>
    <w:pPr>
      <w:widowControl w:val="0"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</w:rPr>
  </w:style>
  <w:style w:type="paragraph" w:customStyle="1" w:styleId="Tekstkomentarza1">
    <w:name w:val="Tekst komentarza1"/>
    <w:basedOn w:val="Normalny"/>
    <w:rsid w:val="004563BD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63BD"/>
    <w:rPr>
      <w:b/>
      <w:bCs/>
    </w:rPr>
  </w:style>
  <w:style w:type="paragraph" w:customStyle="1" w:styleId="Default">
    <w:name w:val="Default"/>
    <w:rsid w:val="004563BD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uiPriority w:val="99"/>
    <w:semiHidden/>
    <w:unhideWhenUsed/>
    <w:rsid w:val="006952A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C2AC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C2AC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4C2ACE"/>
    <w:rPr>
      <w:rFonts w:ascii="Calibri" w:hAnsi="Calibri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87491F"/>
    <w:rPr>
      <w:rFonts w:ascii="Calibri" w:hAnsi="Calibri"/>
      <w:sz w:val="22"/>
      <w:szCs w:val="22"/>
      <w:lang w:eastAsia="ar-SA"/>
    </w:rPr>
  </w:style>
  <w:style w:type="character" w:customStyle="1" w:styleId="text-justify">
    <w:name w:val="text-justify"/>
    <w:basedOn w:val="Domylnaczcionkaakapitu"/>
    <w:rsid w:val="0087491F"/>
  </w:style>
  <w:style w:type="paragraph" w:styleId="NormalnyWeb">
    <w:name w:val="Normal (Web)"/>
    <w:basedOn w:val="Normalny"/>
    <w:rsid w:val="0087491F"/>
    <w:pPr>
      <w:suppressAutoHyphens w:val="0"/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87491F"/>
  </w:style>
  <w:style w:type="character" w:styleId="Uwydatnienie">
    <w:name w:val="Emphasis"/>
    <w:uiPriority w:val="20"/>
    <w:qFormat/>
    <w:rsid w:val="0087491F"/>
    <w:rPr>
      <w:i/>
      <w:iCs/>
    </w:rPr>
  </w:style>
  <w:style w:type="character" w:styleId="Wyrnieniedelikatne">
    <w:name w:val="Subtle Emphasis"/>
    <w:uiPriority w:val="19"/>
    <w:qFormat/>
    <w:rsid w:val="0087491F"/>
    <w:rPr>
      <w:i/>
      <w:iCs/>
      <w:color w:val="808080"/>
    </w:rPr>
  </w:style>
  <w:style w:type="character" w:customStyle="1" w:styleId="UnresolvedMention">
    <w:name w:val="Unresolved Mention"/>
    <w:uiPriority w:val="99"/>
    <w:semiHidden/>
    <w:unhideWhenUsed/>
    <w:rsid w:val="00BF4DCC"/>
    <w:rPr>
      <w:color w:val="605E5C"/>
      <w:shd w:val="clear" w:color="auto" w:fill="E1DFDD"/>
    </w:rPr>
  </w:style>
  <w:style w:type="paragraph" w:customStyle="1" w:styleId="Standard">
    <w:name w:val="Standard"/>
    <w:rsid w:val="00BF4DCC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lena.miloch.katowice@rdos.gov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am.jurzykowski.katowice@rdos.gov.pl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03C26-6C0A-44ED-953F-4EF133103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2739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19141</CharactersWithSpaces>
  <SharedDoc>false</SharedDoc>
  <HLinks>
    <vt:vector size="54" baseType="variant">
      <vt:variant>
        <vt:i4>1048592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327764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327766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393322</vt:i4>
      </vt:variant>
      <vt:variant>
        <vt:i4>3</vt:i4>
      </vt:variant>
      <vt:variant>
        <vt:i4>0</vt:i4>
      </vt:variant>
      <vt:variant>
        <vt:i4>5</vt:i4>
      </vt:variant>
      <vt:variant>
        <vt:lpwstr>mailto:adam.jurzykowski.katowice@rdos.gov.pl</vt:lpwstr>
      </vt:variant>
      <vt:variant>
        <vt:lpwstr/>
      </vt:variant>
      <vt:variant>
        <vt:i4>2687060</vt:i4>
      </vt:variant>
      <vt:variant>
        <vt:i4>0</vt:i4>
      </vt:variant>
      <vt:variant>
        <vt:i4>0</vt:i4>
      </vt:variant>
      <vt:variant>
        <vt:i4>5</vt:i4>
      </vt:variant>
      <vt:variant>
        <vt:lpwstr>mailto:marlena.miloch.katowice@rdos.gov.pl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3</cp:revision>
  <cp:lastPrinted>2020-06-23T07:26:00Z</cp:lastPrinted>
  <dcterms:created xsi:type="dcterms:W3CDTF">2021-06-30T06:36:00Z</dcterms:created>
  <dcterms:modified xsi:type="dcterms:W3CDTF">2021-06-30T11:55:00Z</dcterms:modified>
</cp:coreProperties>
</file>